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35CBA" w:rsidRDefault="00D217E4" w:rsidP="00D217E4">
      <w:pPr>
        <w:ind w:right="99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FAC SIMILE LETTERA </w:t>
      </w:r>
      <w:proofErr w:type="spellStart"/>
      <w:r>
        <w:rPr>
          <w:bCs/>
          <w:sz w:val="24"/>
          <w:szCs w:val="24"/>
        </w:rPr>
        <w:t>DI</w:t>
      </w:r>
      <w:proofErr w:type="spellEnd"/>
      <w:r>
        <w:rPr>
          <w:bCs/>
          <w:sz w:val="24"/>
          <w:szCs w:val="24"/>
        </w:rPr>
        <w:t xml:space="preserve"> REFERENZE BANCARIE</w:t>
      </w:r>
    </w:p>
    <w:p w:rsidR="00A35CBA" w:rsidRDefault="00A35CBA" w:rsidP="00FA3504">
      <w:pPr>
        <w:ind w:right="99"/>
        <w:jc w:val="both"/>
        <w:rPr>
          <w:bCs/>
          <w:sz w:val="24"/>
          <w:szCs w:val="24"/>
        </w:rPr>
      </w:pPr>
    </w:p>
    <w:p w:rsidR="00A35CBA" w:rsidRPr="00D217E4" w:rsidRDefault="00D217E4" w:rsidP="009B7B98">
      <w:pPr>
        <w:ind w:right="99"/>
        <w:jc w:val="center"/>
        <w:rPr>
          <w:b/>
          <w:bCs/>
          <w:sz w:val="22"/>
          <w:szCs w:val="22"/>
        </w:rPr>
      </w:pPr>
      <w:r w:rsidRPr="00D217E4">
        <w:rPr>
          <w:b/>
          <w:bCs/>
          <w:sz w:val="22"/>
          <w:szCs w:val="22"/>
        </w:rPr>
        <w:t>(DA COMPILARE DA ISTITUTI BANCARI RICONOSCIUTI  SU CARTA INTESTATA)</w:t>
      </w:r>
    </w:p>
    <w:p w:rsidR="00A35CBA" w:rsidRDefault="00A35CBA" w:rsidP="00FA3504">
      <w:pPr>
        <w:ind w:right="99"/>
        <w:jc w:val="both"/>
        <w:rPr>
          <w:bCs/>
          <w:sz w:val="24"/>
          <w:szCs w:val="24"/>
        </w:rPr>
      </w:pPr>
    </w:p>
    <w:p w:rsidR="00A35CBA" w:rsidRDefault="00A35CBA" w:rsidP="00FA3504">
      <w:pPr>
        <w:ind w:right="99"/>
        <w:jc w:val="both"/>
        <w:rPr>
          <w:bCs/>
          <w:sz w:val="24"/>
          <w:szCs w:val="24"/>
        </w:rPr>
      </w:pPr>
    </w:p>
    <w:p w:rsidR="00A35CBA" w:rsidRDefault="00A35CBA" w:rsidP="00FA3504">
      <w:pPr>
        <w:ind w:right="99"/>
        <w:jc w:val="both"/>
        <w:rPr>
          <w:bCs/>
          <w:sz w:val="24"/>
          <w:szCs w:val="24"/>
        </w:rPr>
      </w:pPr>
    </w:p>
    <w:p w:rsidR="00A35CBA" w:rsidRDefault="00A35CBA" w:rsidP="00FA3504">
      <w:pPr>
        <w:ind w:right="99"/>
        <w:jc w:val="both"/>
        <w:rPr>
          <w:bCs/>
          <w:sz w:val="24"/>
          <w:szCs w:val="24"/>
        </w:rPr>
      </w:pPr>
    </w:p>
    <w:p w:rsidR="00A35CBA" w:rsidRDefault="00A35CBA" w:rsidP="00EB42A4">
      <w:pPr>
        <w:ind w:left="4111" w:right="99"/>
        <w:jc w:val="both"/>
        <w:rPr>
          <w:bCs/>
          <w:sz w:val="24"/>
          <w:szCs w:val="24"/>
        </w:rPr>
      </w:pPr>
    </w:p>
    <w:p w:rsidR="00A35CBA" w:rsidRDefault="00D217E4" w:rsidP="00EB42A4">
      <w:pPr>
        <w:ind w:left="4111" w:right="9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Spett.</w:t>
      </w:r>
    </w:p>
    <w:p w:rsidR="00A14A91" w:rsidRDefault="00A14A91" w:rsidP="00EB42A4">
      <w:pPr>
        <w:ind w:left="4111" w:right="9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Servizio Procedure di gara in ambito sanitario</w:t>
      </w:r>
    </w:p>
    <w:p w:rsidR="00A14A91" w:rsidRDefault="00A14A91" w:rsidP="00EB42A4">
      <w:pPr>
        <w:ind w:left="4111" w:right="9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Azienda Provinciale per i Servizi Sanitari di Trento</w:t>
      </w:r>
    </w:p>
    <w:p w:rsidR="00A14A91" w:rsidRDefault="00A14A91" w:rsidP="00EB42A4">
      <w:pPr>
        <w:ind w:left="4111" w:right="9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Via Degasperi, 79</w:t>
      </w:r>
    </w:p>
    <w:p w:rsidR="00A14A91" w:rsidRDefault="00A14A91" w:rsidP="00EB42A4">
      <w:pPr>
        <w:ind w:left="4111" w:right="9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Trento</w:t>
      </w:r>
    </w:p>
    <w:p w:rsidR="00A14A91" w:rsidRDefault="00A14A91" w:rsidP="00EB42A4">
      <w:pPr>
        <w:ind w:left="4111" w:right="99"/>
        <w:jc w:val="both"/>
        <w:rPr>
          <w:bCs/>
          <w:sz w:val="24"/>
          <w:szCs w:val="24"/>
        </w:rPr>
      </w:pPr>
    </w:p>
    <w:p w:rsidR="00EB42A4" w:rsidRDefault="00EB42A4" w:rsidP="00FA3504">
      <w:pPr>
        <w:ind w:right="99"/>
        <w:jc w:val="both"/>
        <w:rPr>
          <w:sz w:val="24"/>
          <w:szCs w:val="24"/>
        </w:rPr>
      </w:pPr>
    </w:p>
    <w:p w:rsidR="00745721" w:rsidRDefault="00745721" w:rsidP="007D05E6">
      <w:pPr>
        <w:ind w:left="360"/>
        <w:jc w:val="center"/>
        <w:rPr>
          <w:sz w:val="24"/>
          <w:szCs w:val="24"/>
        </w:rPr>
      </w:pPr>
    </w:p>
    <w:p w:rsidR="00A35CBA" w:rsidRDefault="00D217E4" w:rsidP="00EB42A4">
      <w:pPr>
        <w:ind w:left="1134" w:hanging="1134"/>
        <w:jc w:val="both"/>
        <w:rPr>
          <w:sz w:val="24"/>
          <w:szCs w:val="24"/>
        </w:rPr>
      </w:pPr>
      <w:r w:rsidRPr="002B1F0D">
        <w:rPr>
          <w:b/>
          <w:sz w:val="24"/>
          <w:szCs w:val="24"/>
          <w:u w:val="single"/>
        </w:rPr>
        <w:t>Oggetto</w:t>
      </w:r>
      <w:r>
        <w:rPr>
          <w:sz w:val="24"/>
          <w:szCs w:val="24"/>
        </w:rPr>
        <w:t>:</w:t>
      </w:r>
      <w:r w:rsidR="00EB42A4">
        <w:rPr>
          <w:sz w:val="24"/>
          <w:szCs w:val="24"/>
        </w:rPr>
        <w:tab/>
      </w:r>
      <w:r>
        <w:rPr>
          <w:sz w:val="24"/>
          <w:szCs w:val="24"/>
        </w:rPr>
        <w:t>Lettera di referenze bancarie</w:t>
      </w:r>
      <w:r w:rsidR="009B7B98">
        <w:rPr>
          <w:sz w:val="24"/>
          <w:szCs w:val="24"/>
        </w:rPr>
        <w:t xml:space="preserve"> </w:t>
      </w:r>
      <w:r w:rsidR="002B1F0D">
        <w:rPr>
          <w:sz w:val="24"/>
          <w:szCs w:val="24"/>
        </w:rPr>
        <w:t>per</w:t>
      </w:r>
      <w:r w:rsidR="009B7B98">
        <w:rPr>
          <w:sz w:val="24"/>
          <w:szCs w:val="24"/>
        </w:rPr>
        <w:t xml:space="preserve"> la gara </w:t>
      </w:r>
      <w:r w:rsidR="00EB42A4">
        <w:rPr>
          <w:sz w:val="24"/>
          <w:szCs w:val="24"/>
        </w:rPr>
        <w:t>d’</w:t>
      </w:r>
      <w:r w:rsidR="002B1F0D">
        <w:rPr>
          <w:sz w:val="24"/>
          <w:szCs w:val="24"/>
        </w:rPr>
        <w:t>appalto relativ</w:t>
      </w:r>
      <w:r w:rsidR="009B7B98">
        <w:rPr>
          <w:sz w:val="24"/>
          <w:szCs w:val="24"/>
        </w:rPr>
        <w:t>a</w:t>
      </w:r>
      <w:r w:rsidR="002B1F0D">
        <w:rPr>
          <w:sz w:val="24"/>
          <w:szCs w:val="24"/>
        </w:rPr>
        <w:t xml:space="preserve"> alla fornitura </w:t>
      </w:r>
      <w:r w:rsidR="00EB42A4">
        <w:rPr>
          <w:sz w:val="24"/>
          <w:szCs w:val="24"/>
        </w:rPr>
        <w:t xml:space="preserve">di </w:t>
      </w:r>
      <w:r w:rsidR="00F656C3">
        <w:rPr>
          <w:sz w:val="24"/>
          <w:szCs w:val="24"/>
        </w:rPr>
        <w:t>emostatici</w:t>
      </w:r>
      <w:r w:rsidR="00EB42A4">
        <w:rPr>
          <w:sz w:val="24"/>
          <w:szCs w:val="24"/>
        </w:rPr>
        <w:t xml:space="preserve"> occorrenti all’APSS di Trento e all’</w:t>
      </w:r>
      <w:r w:rsidR="00F656C3">
        <w:rPr>
          <w:sz w:val="24"/>
          <w:szCs w:val="24"/>
        </w:rPr>
        <w:t>ARCS del FVG</w:t>
      </w:r>
      <w:r w:rsidR="00A14A91">
        <w:rPr>
          <w:sz w:val="24"/>
          <w:szCs w:val="24"/>
        </w:rPr>
        <w:t>. Lotto/i n./</w:t>
      </w:r>
      <w:proofErr w:type="spellStart"/>
      <w:r w:rsidR="00A14A91">
        <w:rPr>
          <w:sz w:val="24"/>
          <w:szCs w:val="24"/>
        </w:rPr>
        <w:t>nn</w:t>
      </w:r>
      <w:proofErr w:type="spellEnd"/>
      <w:r w:rsidR="00A14A91">
        <w:rPr>
          <w:sz w:val="24"/>
          <w:szCs w:val="24"/>
        </w:rPr>
        <w:t>. …………</w:t>
      </w:r>
    </w:p>
    <w:p w:rsidR="00A35CBA" w:rsidRDefault="00A35CBA" w:rsidP="007D05E6">
      <w:pPr>
        <w:ind w:left="360"/>
        <w:jc w:val="center"/>
        <w:rPr>
          <w:sz w:val="24"/>
          <w:szCs w:val="24"/>
        </w:rPr>
      </w:pPr>
    </w:p>
    <w:p w:rsidR="00EB42A4" w:rsidRDefault="00EB42A4" w:rsidP="007D05E6">
      <w:pPr>
        <w:ind w:left="360"/>
        <w:jc w:val="center"/>
        <w:rPr>
          <w:sz w:val="24"/>
          <w:szCs w:val="24"/>
        </w:rPr>
      </w:pPr>
    </w:p>
    <w:p w:rsidR="00A35CBA" w:rsidRDefault="00A35CBA" w:rsidP="007D05E6">
      <w:pPr>
        <w:ind w:left="360"/>
        <w:jc w:val="center"/>
        <w:rPr>
          <w:sz w:val="24"/>
          <w:szCs w:val="24"/>
        </w:rPr>
      </w:pPr>
    </w:p>
    <w:p w:rsidR="009B7B98" w:rsidRDefault="00EB42A4" w:rsidP="009E49C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B1F0D">
        <w:rPr>
          <w:sz w:val="24"/>
          <w:szCs w:val="24"/>
        </w:rPr>
        <w:t>Su richiesta di………………</w:t>
      </w:r>
      <w:r w:rsidR="009B7B98">
        <w:rPr>
          <w:sz w:val="24"/>
          <w:szCs w:val="24"/>
        </w:rPr>
        <w:t>………</w:t>
      </w:r>
      <w:r w:rsidR="002B1F0D">
        <w:rPr>
          <w:sz w:val="24"/>
          <w:szCs w:val="24"/>
        </w:rPr>
        <w:t>(nome</w:t>
      </w:r>
      <w:r w:rsidR="009B7B98">
        <w:rPr>
          <w:sz w:val="24"/>
          <w:szCs w:val="24"/>
        </w:rPr>
        <w:t xml:space="preserve"> della persona richiedente) legale rappresentante della società……………</w:t>
      </w:r>
      <w:r w:rsidR="00141DAA">
        <w:rPr>
          <w:sz w:val="24"/>
          <w:szCs w:val="24"/>
        </w:rPr>
        <w:t>……</w:t>
      </w:r>
      <w:r w:rsidR="009B7B98">
        <w:rPr>
          <w:sz w:val="24"/>
          <w:szCs w:val="24"/>
        </w:rPr>
        <w:t>(o titolare della ditta individuale /persona fisica)</w:t>
      </w:r>
      <w:r w:rsidR="002B1F0D">
        <w:rPr>
          <w:sz w:val="24"/>
          <w:szCs w:val="24"/>
        </w:rPr>
        <w:t>,</w:t>
      </w:r>
      <w:r w:rsidR="009B7B98">
        <w:rPr>
          <w:sz w:val="24"/>
          <w:szCs w:val="24"/>
        </w:rPr>
        <w:t xml:space="preserve"> </w:t>
      </w:r>
      <w:r w:rsidR="002B1F0D">
        <w:rPr>
          <w:sz w:val="24"/>
          <w:szCs w:val="24"/>
        </w:rPr>
        <w:t>con sede legale nel Comune di………………alla Via……………n……, P</w:t>
      </w:r>
      <w:r w:rsidR="00141DAA">
        <w:rPr>
          <w:sz w:val="24"/>
          <w:szCs w:val="24"/>
        </w:rPr>
        <w:t xml:space="preserve">artita </w:t>
      </w:r>
      <w:r w:rsidR="002B1F0D">
        <w:rPr>
          <w:sz w:val="24"/>
          <w:szCs w:val="24"/>
        </w:rPr>
        <w:t>I</w:t>
      </w:r>
      <w:r w:rsidR="00141DAA">
        <w:rPr>
          <w:sz w:val="24"/>
          <w:szCs w:val="24"/>
        </w:rPr>
        <w:t>va</w:t>
      </w:r>
      <w:r w:rsidR="002B1F0D">
        <w:rPr>
          <w:sz w:val="24"/>
          <w:szCs w:val="24"/>
        </w:rPr>
        <w:t xml:space="preserve"> n. …………..</w:t>
      </w:r>
      <w:r w:rsidR="00141DAA">
        <w:rPr>
          <w:sz w:val="24"/>
          <w:szCs w:val="24"/>
        </w:rPr>
        <w:t>;</w:t>
      </w:r>
      <w:r w:rsidR="002B1F0D">
        <w:rPr>
          <w:sz w:val="24"/>
          <w:szCs w:val="24"/>
        </w:rPr>
        <w:t xml:space="preserve"> </w:t>
      </w:r>
    </w:p>
    <w:p w:rsidR="00EB42A4" w:rsidRDefault="00EB42A4" w:rsidP="009E49CC">
      <w:pPr>
        <w:jc w:val="both"/>
        <w:rPr>
          <w:sz w:val="24"/>
          <w:szCs w:val="24"/>
        </w:rPr>
      </w:pPr>
    </w:p>
    <w:p w:rsidR="009B7B98" w:rsidRDefault="009B7B98" w:rsidP="009E49CC">
      <w:pPr>
        <w:jc w:val="both"/>
        <w:rPr>
          <w:sz w:val="24"/>
          <w:szCs w:val="24"/>
        </w:rPr>
      </w:pPr>
    </w:p>
    <w:p w:rsidR="009B7B98" w:rsidRDefault="002B1F0D" w:rsidP="009B7B98">
      <w:pPr>
        <w:jc w:val="center"/>
        <w:rPr>
          <w:sz w:val="24"/>
          <w:szCs w:val="24"/>
        </w:rPr>
      </w:pPr>
      <w:r>
        <w:rPr>
          <w:sz w:val="24"/>
          <w:szCs w:val="24"/>
        </w:rPr>
        <w:t>vi comunichiamo che</w:t>
      </w:r>
    </w:p>
    <w:p w:rsidR="00EB42A4" w:rsidRDefault="00EB42A4" w:rsidP="009B7B98">
      <w:pPr>
        <w:jc w:val="center"/>
        <w:rPr>
          <w:sz w:val="24"/>
          <w:szCs w:val="24"/>
        </w:rPr>
      </w:pPr>
    </w:p>
    <w:p w:rsidR="009B7B98" w:rsidRDefault="009B7B98" w:rsidP="009B7B98">
      <w:pPr>
        <w:jc w:val="center"/>
        <w:rPr>
          <w:sz w:val="24"/>
          <w:szCs w:val="24"/>
        </w:rPr>
      </w:pPr>
    </w:p>
    <w:p w:rsidR="00A35CBA" w:rsidRDefault="002B1F0D" w:rsidP="009B7B98">
      <w:pPr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tratta di </w:t>
      </w:r>
      <w:r w:rsidR="00141DAA">
        <w:rPr>
          <w:sz w:val="24"/>
          <w:szCs w:val="24"/>
        </w:rPr>
        <w:t xml:space="preserve">soggetto </w:t>
      </w:r>
      <w:r>
        <w:rPr>
          <w:sz w:val="24"/>
          <w:szCs w:val="24"/>
        </w:rPr>
        <w:t>nostr</w:t>
      </w:r>
      <w:r w:rsidR="00141DAA">
        <w:rPr>
          <w:sz w:val="24"/>
          <w:szCs w:val="24"/>
        </w:rPr>
        <w:t>o</w:t>
      </w:r>
      <w:r>
        <w:rPr>
          <w:sz w:val="24"/>
          <w:szCs w:val="24"/>
        </w:rPr>
        <w:t xml:space="preserve"> cliente con </w:t>
      </w:r>
      <w:r w:rsidR="008544DD">
        <w:rPr>
          <w:sz w:val="24"/>
          <w:szCs w:val="24"/>
        </w:rPr>
        <w:t>il</w:t>
      </w:r>
      <w:r>
        <w:rPr>
          <w:sz w:val="24"/>
          <w:szCs w:val="24"/>
        </w:rPr>
        <w:t xml:space="preserve"> quale fino ad ora abbiamo intrattenuto rapporti bancari caratterizzati da normalità e correttezza, in quanto ha sempre fatto fronte ai suoi impegni ed operato movimenti bancari con regolarità</w:t>
      </w:r>
      <w:r w:rsidR="008544DD">
        <w:rPr>
          <w:sz w:val="24"/>
          <w:szCs w:val="24"/>
        </w:rPr>
        <w:t>;</w:t>
      </w:r>
    </w:p>
    <w:p w:rsidR="009B7B98" w:rsidRDefault="009B7B98" w:rsidP="009B7B98">
      <w:pPr>
        <w:ind w:left="284" w:hanging="284"/>
        <w:jc w:val="both"/>
        <w:rPr>
          <w:sz w:val="24"/>
          <w:szCs w:val="24"/>
        </w:rPr>
      </w:pPr>
    </w:p>
    <w:p w:rsidR="009B7B98" w:rsidRPr="00141DAA" w:rsidRDefault="009B7B98" w:rsidP="009E49CC">
      <w:pPr>
        <w:numPr>
          <w:ilvl w:val="0"/>
          <w:numId w:val="28"/>
        </w:numPr>
        <w:ind w:left="284"/>
        <w:jc w:val="both"/>
        <w:rPr>
          <w:sz w:val="24"/>
          <w:szCs w:val="24"/>
        </w:rPr>
      </w:pPr>
      <w:r w:rsidRPr="00141DAA">
        <w:rPr>
          <w:sz w:val="24"/>
          <w:szCs w:val="24"/>
        </w:rPr>
        <w:t>s</w:t>
      </w:r>
      <w:r w:rsidR="002B1F0D" w:rsidRPr="00141DAA">
        <w:rPr>
          <w:sz w:val="24"/>
          <w:szCs w:val="24"/>
        </w:rPr>
        <w:t>i tratta, inoltre, di un cliente a noi favorevolmente conosciut</w:t>
      </w:r>
      <w:r w:rsidR="009E49CC" w:rsidRPr="00141DAA">
        <w:rPr>
          <w:sz w:val="24"/>
          <w:szCs w:val="24"/>
        </w:rPr>
        <w:t>o</w:t>
      </w:r>
      <w:r w:rsidR="002B1F0D" w:rsidRPr="00141DAA">
        <w:rPr>
          <w:sz w:val="24"/>
          <w:szCs w:val="24"/>
        </w:rPr>
        <w:t xml:space="preserve"> </w:t>
      </w:r>
      <w:r w:rsidR="00141DAA" w:rsidRPr="00141DAA">
        <w:rPr>
          <w:sz w:val="24"/>
          <w:szCs w:val="24"/>
        </w:rPr>
        <w:t>che</w:t>
      </w:r>
      <w:r w:rsidR="002B1F0D" w:rsidRPr="00141DAA">
        <w:rPr>
          <w:sz w:val="24"/>
          <w:szCs w:val="24"/>
        </w:rPr>
        <w:t xml:space="preserve"> dispone di adeguati</w:t>
      </w:r>
      <w:r w:rsidR="009E49CC" w:rsidRPr="00141DAA">
        <w:rPr>
          <w:sz w:val="24"/>
          <w:szCs w:val="24"/>
        </w:rPr>
        <w:t xml:space="preserve"> requisiti di solvibilità e, per quanto di nostra conoscenza, ha la capacità finanziaria ed economica per </w:t>
      </w:r>
      <w:r w:rsidRPr="00141DAA">
        <w:rPr>
          <w:sz w:val="24"/>
          <w:szCs w:val="24"/>
        </w:rPr>
        <w:t xml:space="preserve">sostenere gli impegni contrattuali derivanti dal bando </w:t>
      </w:r>
      <w:r w:rsidR="009E49CC" w:rsidRPr="00141DAA">
        <w:rPr>
          <w:sz w:val="24"/>
          <w:szCs w:val="24"/>
        </w:rPr>
        <w:t>di gara</w:t>
      </w:r>
      <w:r w:rsidRPr="00141DAA">
        <w:rPr>
          <w:sz w:val="24"/>
          <w:szCs w:val="24"/>
        </w:rPr>
        <w:t xml:space="preserve"> relativo alla fornitura </w:t>
      </w:r>
      <w:r w:rsidR="00EB42A4">
        <w:rPr>
          <w:sz w:val="24"/>
          <w:szCs w:val="24"/>
        </w:rPr>
        <w:t xml:space="preserve">di prodotti per nutrizione </w:t>
      </w:r>
      <w:proofErr w:type="spellStart"/>
      <w:r w:rsidR="00EB42A4">
        <w:rPr>
          <w:sz w:val="24"/>
          <w:szCs w:val="24"/>
        </w:rPr>
        <w:t>enterale</w:t>
      </w:r>
      <w:proofErr w:type="spellEnd"/>
      <w:r w:rsidR="00EB42A4">
        <w:rPr>
          <w:sz w:val="24"/>
          <w:szCs w:val="24"/>
        </w:rPr>
        <w:t xml:space="preserve"> occorrenti all’APSS di Trento e all’</w:t>
      </w:r>
      <w:r w:rsidR="00F656C3">
        <w:rPr>
          <w:sz w:val="24"/>
          <w:szCs w:val="24"/>
        </w:rPr>
        <w:t>ARCS del FVG</w:t>
      </w:r>
      <w:r w:rsidR="008544DD">
        <w:rPr>
          <w:sz w:val="24"/>
          <w:szCs w:val="24"/>
        </w:rPr>
        <w:t>.</w:t>
      </w:r>
    </w:p>
    <w:p w:rsidR="00141DAA" w:rsidRDefault="00141DAA" w:rsidP="009E49CC">
      <w:pPr>
        <w:jc w:val="both"/>
        <w:rPr>
          <w:sz w:val="24"/>
          <w:szCs w:val="24"/>
        </w:rPr>
      </w:pPr>
    </w:p>
    <w:p w:rsidR="009E49CC" w:rsidRDefault="00EB42A4" w:rsidP="009E49C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E49CC">
        <w:rPr>
          <w:sz w:val="24"/>
          <w:szCs w:val="24"/>
        </w:rPr>
        <w:t xml:space="preserve">Vi </w:t>
      </w:r>
      <w:r w:rsidR="009B7B98">
        <w:rPr>
          <w:sz w:val="24"/>
          <w:szCs w:val="24"/>
        </w:rPr>
        <w:t>chiedia</w:t>
      </w:r>
      <w:r w:rsidR="009E49CC">
        <w:rPr>
          <w:sz w:val="24"/>
          <w:szCs w:val="24"/>
        </w:rPr>
        <w:t>mo di fare uso strettamente riservato e discreto delle informazioni contenute nella presente dichiarazione.</w:t>
      </w:r>
    </w:p>
    <w:p w:rsidR="009E49CC" w:rsidRDefault="009E49CC" w:rsidP="002B1F0D">
      <w:pPr>
        <w:rPr>
          <w:sz w:val="24"/>
          <w:szCs w:val="24"/>
        </w:rPr>
      </w:pPr>
    </w:p>
    <w:p w:rsidR="009E49CC" w:rsidRDefault="00EB42A4" w:rsidP="002B1F0D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9E49CC">
        <w:rPr>
          <w:sz w:val="24"/>
          <w:szCs w:val="24"/>
        </w:rPr>
        <w:t>Cordiali saluti</w:t>
      </w:r>
    </w:p>
    <w:p w:rsidR="009E49CC" w:rsidRDefault="009E49CC" w:rsidP="002B1F0D">
      <w:pPr>
        <w:rPr>
          <w:sz w:val="24"/>
          <w:szCs w:val="24"/>
        </w:rPr>
      </w:pPr>
    </w:p>
    <w:p w:rsidR="00EB42A4" w:rsidRDefault="00EB42A4" w:rsidP="002B1F0D">
      <w:pPr>
        <w:rPr>
          <w:sz w:val="24"/>
          <w:szCs w:val="24"/>
        </w:rPr>
      </w:pPr>
    </w:p>
    <w:p w:rsidR="00EB42A4" w:rsidRDefault="00EB42A4" w:rsidP="002B1F0D">
      <w:pPr>
        <w:rPr>
          <w:sz w:val="24"/>
          <w:szCs w:val="24"/>
        </w:rPr>
      </w:pPr>
    </w:p>
    <w:p w:rsidR="009E49CC" w:rsidRDefault="009E49CC" w:rsidP="002B1F0D">
      <w:pPr>
        <w:rPr>
          <w:sz w:val="24"/>
          <w:szCs w:val="24"/>
        </w:rPr>
      </w:pPr>
      <w:r>
        <w:rPr>
          <w:sz w:val="24"/>
          <w:szCs w:val="24"/>
        </w:rPr>
        <w:t>Luogo e data</w:t>
      </w:r>
    </w:p>
    <w:p w:rsidR="009E49CC" w:rsidRDefault="009E49CC" w:rsidP="002B1F0D">
      <w:pPr>
        <w:rPr>
          <w:sz w:val="24"/>
          <w:szCs w:val="24"/>
        </w:rPr>
      </w:pPr>
    </w:p>
    <w:p w:rsidR="00EB42A4" w:rsidRDefault="00EB42A4" w:rsidP="002B1F0D">
      <w:pPr>
        <w:rPr>
          <w:sz w:val="24"/>
          <w:szCs w:val="24"/>
        </w:rPr>
      </w:pPr>
    </w:p>
    <w:p w:rsidR="009E49CC" w:rsidRDefault="009E49CC" w:rsidP="009E49CC">
      <w:pPr>
        <w:jc w:val="right"/>
        <w:rPr>
          <w:sz w:val="24"/>
          <w:szCs w:val="24"/>
        </w:rPr>
      </w:pPr>
      <w:r>
        <w:rPr>
          <w:sz w:val="24"/>
          <w:szCs w:val="24"/>
        </w:rPr>
        <w:t>Firma e timbro della Banca o istituto di credito</w:t>
      </w:r>
    </w:p>
    <w:sectPr w:rsidR="009E49CC" w:rsidSect="008334CA">
      <w:footerReference w:type="default" r:id="rId8"/>
      <w:pgSz w:w="11906" w:h="16838" w:code="9"/>
      <w:pgMar w:top="1418" w:right="1134" w:bottom="1418" w:left="1134" w:header="720" w:footer="454" w:gutter="0"/>
      <w:cols w:space="720"/>
      <w:titlePg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A60" w:rsidRDefault="00E72A60">
      <w:r>
        <w:separator/>
      </w:r>
    </w:p>
  </w:endnote>
  <w:endnote w:type="continuationSeparator" w:id="0">
    <w:p w:rsidR="00E72A60" w:rsidRDefault="00E72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 (WN)">
    <w:charset w:val="00"/>
    <w:family w:val="swiss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Light">
    <w:altName w:val="Century Gothic"/>
    <w:charset w:val="00"/>
    <w:family w:val="swiss"/>
    <w:pitch w:val="variable"/>
    <w:sig w:usb0="00000000" w:usb1="00000000" w:usb2="00000000" w:usb3="00000000" w:csb0="00000000" w:csb1="00000000"/>
  </w:font>
  <w:font w:name="courier10 cp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E40" w:rsidRDefault="00EF6E40">
    <w:pPr>
      <w:pStyle w:val="Pidipagina"/>
      <w:jc w:val="center"/>
    </w:pPr>
    <w:r>
      <w:rPr>
        <w:rFonts w:ascii="Arial" w:hAnsi="Arial" w:cs="Arial"/>
        <w:sz w:val="18"/>
        <w:szCs w:val="18"/>
      </w:rPr>
      <w:t xml:space="preserve">Pagina </w:t>
    </w:r>
    <w:r w:rsidR="00F82FE0"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 w:rsidR="00F82FE0">
      <w:rPr>
        <w:rFonts w:cs="Arial"/>
        <w:sz w:val="18"/>
        <w:szCs w:val="18"/>
      </w:rPr>
      <w:fldChar w:fldCharType="separate"/>
    </w:r>
    <w:r w:rsidR="00A14A91">
      <w:rPr>
        <w:rFonts w:cs="Arial"/>
        <w:noProof/>
        <w:sz w:val="18"/>
        <w:szCs w:val="18"/>
      </w:rPr>
      <w:t>2</w:t>
    </w:r>
    <w:r w:rsidR="00F82FE0">
      <w:rPr>
        <w:rFonts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di </w:t>
    </w:r>
    <w:r w:rsidR="00F82FE0"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NUMPAGES \*Arabic </w:instrText>
    </w:r>
    <w:r w:rsidR="00F82FE0">
      <w:rPr>
        <w:rFonts w:cs="Arial"/>
        <w:sz w:val="18"/>
        <w:szCs w:val="18"/>
      </w:rPr>
      <w:fldChar w:fldCharType="separate"/>
    </w:r>
    <w:r w:rsidR="003E315D">
      <w:rPr>
        <w:rFonts w:cs="Arial"/>
        <w:noProof/>
        <w:sz w:val="18"/>
        <w:szCs w:val="18"/>
      </w:rPr>
      <w:t>1</w:t>
    </w:r>
    <w:r w:rsidR="00F82FE0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A60" w:rsidRDefault="00E72A60">
      <w:r>
        <w:separator/>
      </w:r>
    </w:p>
  </w:footnote>
  <w:footnote w:type="continuationSeparator" w:id="0">
    <w:p w:rsidR="00E72A60" w:rsidRDefault="00E72A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upperRoman"/>
      <w:pStyle w:val="Titolo4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i w:val="0"/>
        <w:iCs w:val="0"/>
        <w:sz w:val="22"/>
        <w:szCs w:val="22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870"/>
        </w:tabs>
        <w:ind w:left="870" w:hanging="510"/>
      </w:pPr>
      <w:rPr>
        <w:rFonts w:ascii="Symbol" w:hAnsi="Symbol" w:cs="Symbol" w:hint="default"/>
        <w:b w:val="0"/>
        <w:color w:val="auto"/>
        <w:sz w:val="22"/>
        <w:szCs w:val="22"/>
        <w:shd w:val="clear" w:color="auto" w:fill="FFFF00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4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trike/>
        <w:sz w:val="32"/>
        <w:szCs w:val="32"/>
      </w:rPr>
    </w:lvl>
  </w:abstractNum>
  <w:abstractNum w:abstractNumId="6">
    <w:nsid w:val="00000007"/>
    <w:multiLevelType w:val="multi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674"/>
        </w:tabs>
        <w:ind w:left="1674" w:hanging="396"/>
      </w:pPr>
      <w:rPr>
        <w:rFonts w:hint="default"/>
        <w:b w:val="0"/>
        <w:bCs/>
      </w:rPr>
    </w:lvl>
    <w:lvl w:ilvl="1">
      <w:start w:val="2"/>
      <w:numFmt w:val="decimal"/>
      <w:lvlText w:val="%1.%2."/>
      <w:lvlJc w:val="left"/>
      <w:pPr>
        <w:tabs>
          <w:tab w:val="num" w:pos="2133"/>
        </w:tabs>
        <w:ind w:left="2133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78"/>
        </w:tabs>
        <w:ind w:left="30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38"/>
        </w:tabs>
        <w:ind w:left="3438" w:hanging="21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2"/>
        <w:szCs w:val="22"/>
        <w:shd w:val="clear" w:color="auto" w:fill="FFFF00"/>
      </w:rPr>
    </w:lvl>
  </w:abstractNum>
  <w:abstractNum w:abstractNumId="8">
    <w:nsid w:val="0000000A"/>
    <w:multiLevelType w:val="singleLevel"/>
    <w:tmpl w:val="0000000A"/>
    <w:name w:val="WW8Num1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9">
    <w:nsid w:val="0000000B"/>
    <w:multiLevelType w:val="singleLevel"/>
    <w:tmpl w:val="0000000B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2"/>
        <w:szCs w:val="22"/>
      </w:rPr>
    </w:lvl>
  </w:abstractNum>
  <w:abstractNum w:abstractNumId="10">
    <w:nsid w:val="0000000C"/>
    <w:multiLevelType w:val="singleLevel"/>
    <w:tmpl w:val="0000000C"/>
    <w:name w:val="WW8Num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11">
    <w:nsid w:val="0000000D"/>
    <w:multiLevelType w:val="singleLevel"/>
    <w:tmpl w:val="0000000D"/>
    <w:name w:val="WW8Num17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color w:val="auto"/>
        <w:sz w:val="22"/>
        <w:szCs w:val="22"/>
      </w:rPr>
    </w:lvl>
  </w:abstractNum>
  <w:abstractNum w:abstractNumId="12">
    <w:nsid w:val="0000000E"/>
    <w:multiLevelType w:val="singleLevel"/>
    <w:tmpl w:val="0000000E"/>
    <w:name w:val="WW8Num19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ascii="Arial" w:hAnsi="Arial" w:cs="Arial"/>
        <w:b w:val="0"/>
        <w:i w:val="0"/>
        <w:iCs/>
        <w:color w:val="000000"/>
        <w:sz w:val="22"/>
        <w:szCs w:val="22"/>
      </w:rPr>
    </w:lvl>
  </w:abstractNum>
  <w:abstractNum w:abstractNumId="13">
    <w:nsid w:val="0000000F"/>
    <w:multiLevelType w:val="singleLevel"/>
    <w:tmpl w:val="0000000F"/>
    <w:name w:val="WW8Num2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2"/>
        <w:szCs w:val="22"/>
      </w:rPr>
    </w:lvl>
  </w:abstractNum>
  <w:abstractNum w:abstractNumId="14">
    <w:nsid w:val="00000010"/>
    <w:multiLevelType w:val="multilevel"/>
    <w:tmpl w:val="00000010"/>
    <w:name w:val="WW8Num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sz w:val="22"/>
        <w:szCs w:val="22"/>
      </w:rPr>
    </w:lvl>
  </w:abstractNum>
  <w:abstractNum w:abstractNumId="15">
    <w:nsid w:val="00000011"/>
    <w:multiLevelType w:val="multilevel"/>
    <w:tmpl w:val="00000011"/>
    <w:name w:val="WW8Num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00000012"/>
    <w:multiLevelType w:val="singleLevel"/>
    <w:tmpl w:val="00000012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2"/>
        <w:szCs w:val="22"/>
      </w:rPr>
    </w:lvl>
  </w:abstractNum>
  <w:abstractNum w:abstractNumId="17">
    <w:nsid w:val="00000013"/>
    <w:multiLevelType w:val="singleLevel"/>
    <w:tmpl w:val="00000013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8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trike w:val="0"/>
        <w:dstrike w:val="0"/>
        <w:shadow w:val="0"/>
        <w:kern w:val="1"/>
        <w:sz w:val="22"/>
        <w:szCs w:val="22"/>
        <w:shd w:val="clear" w:color="auto" w:fill="FFFF00"/>
      </w:rPr>
    </w:lvl>
  </w:abstractNum>
  <w:abstractNum w:abstractNumId="19">
    <w:nsid w:val="00000015"/>
    <w:multiLevelType w:val="singleLevel"/>
    <w:tmpl w:val="00000015"/>
    <w:name w:val="WW8Num3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cs="Symbol" w:hint="default"/>
        <w:strike/>
        <w:color w:val="auto"/>
        <w:sz w:val="21"/>
        <w:szCs w:val="21"/>
      </w:rPr>
    </w:lvl>
  </w:abstractNum>
  <w:abstractNum w:abstractNumId="20">
    <w:nsid w:val="00000016"/>
    <w:multiLevelType w:val="singleLevel"/>
    <w:tmpl w:val="00000016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21">
    <w:nsid w:val="00000017"/>
    <w:multiLevelType w:val="multilevel"/>
    <w:tmpl w:val="00000017"/>
    <w:lvl w:ilvl="0">
      <w:numFmt w:val="bullet"/>
      <w:pStyle w:val="p18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2DD03DF"/>
    <w:multiLevelType w:val="hybridMultilevel"/>
    <w:tmpl w:val="91A4D518"/>
    <w:lvl w:ilvl="0" w:tplc="2F3A45B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66D29BB"/>
    <w:multiLevelType w:val="hybridMultilevel"/>
    <w:tmpl w:val="3454EE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72F4E5A"/>
    <w:multiLevelType w:val="hybridMultilevel"/>
    <w:tmpl w:val="A35C8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7C365FB"/>
    <w:multiLevelType w:val="hybridMultilevel"/>
    <w:tmpl w:val="27BCB4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759730F"/>
    <w:multiLevelType w:val="multilevel"/>
    <w:tmpl w:val="B7CED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81D3B25"/>
    <w:multiLevelType w:val="hybridMultilevel"/>
    <w:tmpl w:val="6FF45C38"/>
    <w:lvl w:ilvl="0" w:tplc="5E7E7DC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92C5397"/>
    <w:multiLevelType w:val="hybridMultilevel"/>
    <w:tmpl w:val="0D8E5D6A"/>
    <w:lvl w:ilvl="0" w:tplc="1040DB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6C91C71"/>
    <w:multiLevelType w:val="hybridMultilevel"/>
    <w:tmpl w:val="B6740C6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29531A6D"/>
    <w:multiLevelType w:val="hybridMultilevel"/>
    <w:tmpl w:val="1062D206"/>
    <w:lvl w:ilvl="0" w:tplc="C0448534">
      <w:start w:val="1"/>
      <w:numFmt w:val="upperLetter"/>
      <w:lvlText w:val="%1."/>
      <w:lvlJc w:val="left"/>
      <w:pPr>
        <w:ind w:left="502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2AFA68E9"/>
    <w:multiLevelType w:val="hybridMultilevel"/>
    <w:tmpl w:val="D73A6C68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F7458B"/>
    <w:multiLevelType w:val="hybridMultilevel"/>
    <w:tmpl w:val="00681794"/>
    <w:lvl w:ilvl="0" w:tplc="03EA60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035FEA"/>
    <w:multiLevelType w:val="hybridMultilevel"/>
    <w:tmpl w:val="4DE26A2E"/>
    <w:lvl w:ilvl="0" w:tplc="BD04F7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CBE02ED"/>
    <w:multiLevelType w:val="hybridMultilevel"/>
    <w:tmpl w:val="6A84E30C"/>
    <w:lvl w:ilvl="0" w:tplc="1040DB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7D28D3"/>
    <w:multiLevelType w:val="hybridMultilevel"/>
    <w:tmpl w:val="A0E89056"/>
    <w:lvl w:ilvl="0" w:tplc="1040DBA8">
      <w:start w:val="1"/>
      <w:numFmt w:val="decimal"/>
      <w:lvlText w:val="%1."/>
      <w:lvlJc w:val="left"/>
      <w:pPr>
        <w:ind w:left="360" w:hanging="360"/>
      </w:p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661413A"/>
    <w:multiLevelType w:val="singleLevel"/>
    <w:tmpl w:val="16C610DC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7">
    <w:nsid w:val="4CB166F8"/>
    <w:multiLevelType w:val="hybridMultilevel"/>
    <w:tmpl w:val="1F2C2CF0"/>
    <w:lvl w:ilvl="0" w:tplc="6012F3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1D50E5B"/>
    <w:multiLevelType w:val="hybridMultilevel"/>
    <w:tmpl w:val="AA062A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3925419"/>
    <w:multiLevelType w:val="hybridMultilevel"/>
    <w:tmpl w:val="D66EF23A"/>
    <w:lvl w:ilvl="0" w:tplc="0410000F">
      <w:start w:val="1"/>
      <w:numFmt w:val="bullet"/>
      <w:lvlText w:val=""/>
      <w:lvlJc w:val="left"/>
      <w:pPr>
        <w:tabs>
          <w:tab w:val="num" w:pos="357"/>
        </w:tabs>
        <w:ind w:left="397" w:hanging="397"/>
      </w:pPr>
      <w:rPr>
        <w:rFonts w:ascii="Wingdings" w:hAnsi="Wingdings" w:hint="default"/>
        <w:b/>
        <w:i w:val="0"/>
        <w:sz w:val="32"/>
        <w:szCs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1C6F5D"/>
    <w:multiLevelType w:val="hybridMultilevel"/>
    <w:tmpl w:val="162CDC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A5E6865"/>
    <w:multiLevelType w:val="hybridMultilevel"/>
    <w:tmpl w:val="02942E7E"/>
    <w:lvl w:ilvl="0" w:tplc="46CC74A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741137"/>
    <w:multiLevelType w:val="hybridMultilevel"/>
    <w:tmpl w:val="7A9E9DC2"/>
    <w:lvl w:ilvl="0" w:tplc="A1A608B6">
      <w:start w:val="1"/>
      <w:numFmt w:val="upp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485205"/>
    <w:multiLevelType w:val="hybridMultilevel"/>
    <w:tmpl w:val="E1204D62"/>
    <w:lvl w:ilvl="0" w:tplc="0410001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96F6223"/>
    <w:multiLevelType w:val="hybridMultilevel"/>
    <w:tmpl w:val="58842936"/>
    <w:lvl w:ilvl="0" w:tplc="04100017">
      <w:start w:val="1"/>
      <w:numFmt w:val="lowerLetter"/>
      <w:lvlText w:val="%1)"/>
      <w:lvlJc w:val="left"/>
      <w:pPr>
        <w:ind w:left="42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7A8928C8"/>
    <w:multiLevelType w:val="hybridMultilevel"/>
    <w:tmpl w:val="89D2BBD4"/>
    <w:lvl w:ilvl="0" w:tplc="0410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4F3C70"/>
    <w:multiLevelType w:val="hybridMultilevel"/>
    <w:tmpl w:val="E728ACC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36"/>
  </w:num>
  <w:num w:numId="5">
    <w:abstractNumId w:val="27"/>
  </w:num>
  <w:num w:numId="6">
    <w:abstractNumId w:val="28"/>
  </w:num>
  <w:num w:numId="7">
    <w:abstractNumId w:val="43"/>
  </w:num>
  <w:num w:numId="8">
    <w:abstractNumId w:val="39"/>
  </w:num>
  <w:num w:numId="9">
    <w:abstractNumId w:val="23"/>
  </w:num>
  <w:num w:numId="10">
    <w:abstractNumId w:val="41"/>
  </w:num>
  <w:num w:numId="11">
    <w:abstractNumId w:val="30"/>
  </w:num>
  <w:num w:numId="12">
    <w:abstractNumId w:val="32"/>
  </w:num>
  <w:num w:numId="13">
    <w:abstractNumId w:val="45"/>
  </w:num>
  <w:num w:numId="14">
    <w:abstractNumId w:val="26"/>
  </w:num>
  <w:num w:numId="15">
    <w:abstractNumId w:val="35"/>
  </w:num>
  <w:num w:numId="16">
    <w:abstractNumId w:val="42"/>
  </w:num>
  <w:num w:numId="17">
    <w:abstractNumId w:val="40"/>
  </w:num>
  <w:num w:numId="18">
    <w:abstractNumId w:val="29"/>
  </w:num>
  <w:num w:numId="19">
    <w:abstractNumId w:val="22"/>
  </w:num>
  <w:num w:numId="20">
    <w:abstractNumId w:val="44"/>
  </w:num>
  <w:num w:numId="21">
    <w:abstractNumId w:val="38"/>
  </w:num>
  <w:num w:numId="22">
    <w:abstractNumId w:val="34"/>
  </w:num>
  <w:num w:numId="23">
    <w:abstractNumId w:val="31"/>
  </w:num>
  <w:num w:numId="24">
    <w:abstractNumId w:val="46"/>
  </w:num>
  <w:num w:numId="25">
    <w:abstractNumId w:val="33"/>
  </w:num>
  <w:num w:numId="26">
    <w:abstractNumId w:val="25"/>
  </w:num>
  <w:num w:numId="27">
    <w:abstractNumId w:val="24"/>
  </w:num>
  <w:num w:numId="28">
    <w:abstractNumId w:val="3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283"/>
  <w:defaultTableStyle w:val="Normale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2CC"/>
    <w:rsid w:val="00000944"/>
    <w:rsid w:val="00001720"/>
    <w:rsid w:val="00002568"/>
    <w:rsid w:val="00003379"/>
    <w:rsid w:val="0000428D"/>
    <w:rsid w:val="000044C5"/>
    <w:rsid w:val="00006EB1"/>
    <w:rsid w:val="00010808"/>
    <w:rsid w:val="0001142E"/>
    <w:rsid w:val="000140C0"/>
    <w:rsid w:val="00016A81"/>
    <w:rsid w:val="000258A9"/>
    <w:rsid w:val="00026666"/>
    <w:rsid w:val="00026A3D"/>
    <w:rsid w:val="000273AD"/>
    <w:rsid w:val="00032F55"/>
    <w:rsid w:val="00040ED7"/>
    <w:rsid w:val="00042AE2"/>
    <w:rsid w:val="0004539B"/>
    <w:rsid w:val="00054922"/>
    <w:rsid w:val="00055C7B"/>
    <w:rsid w:val="00055E3B"/>
    <w:rsid w:val="000578A8"/>
    <w:rsid w:val="00060737"/>
    <w:rsid w:val="0006103F"/>
    <w:rsid w:val="000666D4"/>
    <w:rsid w:val="00066702"/>
    <w:rsid w:val="00071B10"/>
    <w:rsid w:val="00074D30"/>
    <w:rsid w:val="000750E0"/>
    <w:rsid w:val="000800F4"/>
    <w:rsid w:val="00081B09"/>
    <w:rsid w:val="000922C6"/>
    <w:rsid w:val="000926B5"/>
    <w:rsid w:val="000930F5"/>
    <w:rsid w:val="000945AD"/>
    <w:rsid w:val="00095063"/>
    <w:rsid w:val="000956DE"/>
    <w:rsid w:val="000A19C7"/>
    <w:rsid w:val="000A41F3"/>
    <w:rsid w:val="000A49D6"/>
    <w:rsid w:val="000A4CB3"/>
    <w:rsid w:val="000A60B2"/>
    <w:rsid w:val="000B0ABA"/>
    <w:rsid w:val="000B0D45"/>
    <w:rsid w:val="000B1021"/>
    <w:rsid w:val="000B3C92"/>
    <w:rsid w:val="000B572E"/>
    <w:rsid w:val="000B6D3A"/>
    <w:rsid w:val="000C0784"/>
    <w:rsid w:val="000C4212"/>
    <w:rsid w:val="000C6698"/>
    <w:rsid w:val="000C78F4"/>
    <w:rsid w:val="000D42D4"/>
    <w:rsid w:val="000E042A"/>
    <w:rsid w:val="000E4323"/>
    <w:rsid w:val="000E75DB"/>
    <w:rsid w:val="000F34CF"/>
    <w:rsid w:val="000F702A"/>
    <w:rsid w:val="00103573"/>
    <w:rsid w:val="00107383"/>
    <w:rsid w:val="00107561"/>
    <w:rsid w:val="0012063A"/>
    <w:rsid w:val="00121293"/>
    <w:rsid w:val="001254AE"/>
    <w:rsid w:val="00127980"/>
    <w:rsid w:val="00131A42"/>
    <w:rsid w:val="00136373"/>
    <w:rsid w:val="00141D8B"/>
    <w:rsid w:val="00141DAA"/>
    <w:rsid w:val="001442E4"/>
    <w:rsid w:val="00145A00"/>
    <w:rsid w:val="00147686"/>
    <w:rsid w:val="00147F3D"/>
    <w:rsid w:val="00150F18"/>
    <w:rsid w:val="00152824"/>
    <w:rsid w:val="00161126"/>
    <w:rsid w:val="00161E9F"/>
    <w:rsid w:val="00163FF2"/>
    <w:rsid w:val="00180392"/>
    <w:rsid w:val="00180717"/>
    <w:rsid w:val="001816B0"/>
    <w:rsid w:val="001835B1"/>
    <w:rsid w:val="0018750D"/>
    <w:rsid w:val="00196AE4"/>
    <w:rsid w:val="00197220"/>
    <w:rsid w:val="001A08D6"/>
    <w:rsid w:val="001A4535"/>
    <w:rsid w:val="001A61EA"/>
    <w:rsid w:val="001B05F6"/>
    <w:rsid w:val="001B460D"/>
    <w:rsid w:val="001B6185"/>
    <w:rsid w:val="001B65F2"/>
    <w:rsid w:val="001B6CCD"/>
    <w:rsid w:val="001B7A5F"/>
    <w:rsid w:val="001C047E"/>
    <w:rsid w:val="001C3622"/>
    <w:rsid w:val="001C4279"/>
    <w:rsid w:val="001C4DC2"/>
    <w:rsid w:val="001C679D"/>
    <w:rsid w:val="001C738B"/>
    <w:rsid w:val="001D15CB"/>
    <w:rsid w:val="001D211E"/>
    <w:rsid w:val="001D5D05"/>
    <w:rsid w:val="001E32EC"/>
    <w:rsid w:val="001E5B8A"/>
    <w:rsid w:val="001F10EA"/>
    <w:rsid w:val="001F16E7"/>
    <w:rsid w:val="001F3004"/>
    <w:rsid w:val="001F4E34"/>
    <w:rsid w:val="001F61B6"/>
    <w:rsid w:val="002005B9"/>
    <w:rsid w:val="0020293D"/>
    <w:rsid w:val="00203D95"/>
    <w:rsid w:val="00203EFD"/>
    <w:rsid w:val="0020792E"/>
    <w:rsid w:val="00210455"/>
    <w:rsid w:val="002107EF"/>
    <w:rsid w:val="00212E69"/>
    <w:rsid w:val="002147C0"/>
    <w:rsid w:val="002211EB"/>
    <w:rsid w:val="00223DAA"/>
    <w:rsid w:val="002243C7"/>
    <w:rsid w:val="002258B1"/>
    <w:rsid w:val="00231A61"/>
    <w:rsid w:val="00231F48"/>
    <w:rsid w:val="00234149"/>
    <w:rsid w:val="00235197"/>
    <w:rsid w:val="002354F5"/>
    <w:rsid w:val="002364F1"/>
    <w:rsid w:val="002401CE"/>
    <w:rsid w:val="0024101B"/>
    <w:rsid w:val="00252BAB"/>
    <w:rsid w:val="00253243"/>
    <w:rsid w:val="002559C5"/>
    <w:rsid w:val="00256421"/>
    <w:rsid w:val="002605FF"/>
    <w:rsid w:val="002624E6"/>
    <w:rsid w:val="002631D0"/>
    <w:rsid w:val="00265745"/>
    <w:rsid w:val="002670D6"/>
    <w:rsid w:val="00272AC4"/>
    <w:rsid w:val="00273C1D"/>
    <w:rsid w:val="00275AB9"/>
    <w:rsid w:val="00277139"/>
    <w:rsid w:val="00281959"/>
    <w:rsid w:val="00281DCE"/>
    <w:rsid w:val="002822EA"/>
    <w:rsid w:val="00291325"/>
    <w:rsid w:val="00293ED5"/>
    <w:rsid w:val="002A030E"/>
    <w:rsid w:val="002A2E8D"/>
    <w:rsid w:val="002A31FA"/>
    <w:rsid w:val="002A72E0"/>
    <w:rsid w:val="002A74F3"/>
    <w:rsid w:val="002B1F0D"/>
    <w:rsid w:val="002B4885"/>
    <w:rsid w:val="002C3C0A"/>
    <w:rsid w:val="002D13AB"/>
    <w:rsid w:val="002D39E4"/>
    <w:rsid w:val="002D470E"/>
    <w:rsid w:val="002E497A"/>
    <w:rsid w:val="002E4D03"/>
    <w:rsid w:val="002E60C4"/>
    <w:rsid w:val="002F2F9B"/>
    <w:rsid w:val="002F3C68"/>
    <w:rsid w:val="002F44A1"/>
    <w:rsid w:val="002F50AE"/>
    <w:rsid w:val="003048FF"/>
    <w:rsid w:val="00305AAD"/>
    <w:rsid w:val="00305DA9"/>
    <w:rsid w:val="0030643D"/>
    <w:rsid w:val="0030738F"/>
    <w:rsid w:val="00312BC9"/>
    <w:rsid w:val="00313FD2"/>
    <w:rsid w:val="00314880"/>
    <w:rsid w:val="00315AFD"/>
    <w:rsid w:val="0032045B"/>
    <w:rsid w:val="00320D79"/>
    <w:rsid w:val="00323DAF"/>
    <w:rsid w:val="003265D5"/>
    <w:rsid w:val="003267A9"/>
    <w:rsid w:val="00334E81"/>
    <w:rsid w:val="00335C2E"/>
    <w:rsid w:val="00340DB1"/>
    <w:rsid w:val="0034270A"/>
    <w:rsid w:val="00344177"/>
    <w:rsid w:val="003473D1"/>
    <w:rsid w:val="00353508"/>
    <w:rsid w:val="00353BAE"/>
    <w:rsid w:val="0035482C"/>
    <w:rsid w:val="0036300F"/>
    <w:rsid w:val="00364C85"/>
    <w:rsid w:val="00371272"/>
    <w:rsid w:val="00373177"/>
    <w:rsid w:val="003759E3"/>
    <w:rsid w:val="00380AC7"/>
    <w:rsid w:val="00381BBC"/>
    <w:rsid w:val="00385CA6"/>
    <w:rsid w:val="003871C9"/>
    <w:rsid w:val="00390AE8"/>
    <w:rsid w:val="00394B82"/>
    <w:rsid w:val="00395BD2"/>
    <w:rsid w:val="003968E0"/>
    <w:rsid w:val="003A0056"/>
    <w:rsid w:val="003A13EB"/>
    <w:rsid w:val="003A17E8"/>
    <w:rsid w:val="003A314E"/>
    <w:rsid w:val="003A709E"/>
    <w:rsid w:val="003B0D80"/>
    <w:rsid w:val="003B1F40"/>
    <w:rsid w:val="003B6305"/>
    <w:rsid w:val="003B7363"/>
    <w:rsid w:val="003C5657"/>
    <w:rsid w:val="003C6C5B"/>
    <w:rsid w:val="003C6E83"/>
    <w:rsid w:val="003D18B8"/>
    <w:rsid w:val="003D1AF8"/>
    <w:rsid w:val="003D6219"/>
    <w:rsid w:val="003E315D"/>
    <w:rsid w:val="003E7995"/>
    <w:rsid w:val="003F5315"/>
    <w:rsid w:val="003F57A2"/>
    <w:rsid w:val="003F5B2E"/>
    <w:rsid w:val="003F5DA6"/>
    <w:rsid w:val="00402DE2"/>
    <w:rsid w:val="0040412E"/>
    <w:rsid w:val="00404D08"/>
    <w:rsid w:val="00412169"/>
    <w:rsid w:val="004169F5"/>
    <w:rsid w:val="00420A20"/>
    <w:rsid w:val="0042377C"/>
    <w:rsid w:val="00426193"/>
    <w:rsid w:val="00431AA1"/>
    <w:rsid w:val="00432BB5"/>
    <w:rsid w:val="00433134"/>
    <w:rsid w:val="00437E6F"/>
    <w:rsid w:val="00442284"/>
    <w:rsid w:val="00444F7A"/>
    <w:rsid w:val="00450D2B"/>
    <w:rsid w:val="00451547"/>
    <w:rsid w:val="00454178"/>
    <w:rsid w:val="00456D30"/>
    <w:rsid w:val="004577FA"/>
    <w:rsid w:val="00460C8C"/>
    <w:rsid w:val="0046228F"/>
    <w:rsid w:val="00462376"/>
    <w:rsid w:val="00464C61"/>
    <w:rsid w:val="004771A3"/>
    <w:rsid w:val="00480AE7"/>
    <w:rsid w:val="004815E9"/>
    <w:rsid w:val="00481E8A"/>
    <w:rsid w:val="004828A4"/>
    <w:rsid w:val="00490207"/>
    <w:rsid w:val="0049268C"/>
    <w:rsid w:val="00496F28"/>
    <w:rsid w:val="004A42CE"/>
    <w:rsid w:val="004A56F4"/>
    <w:rsid w:val="004A5D37"/>
    <w:rsid w:val="004A6CF0"/>
    <w:rsid w:val="004B6236"/>
    <w:rsid w:val="004B66C3"/>
    <w:rsid w:val="004C47B3"/>
    <w:rsid w:val="004C7628"/>
    <w:rsid w:val="004D08D1"/>
    <w:rsid w:val="004D0B76"/>
    <w:rsid w:val="004D1E22"/>
    <w:rsid w:val="004D630A"/>
    <w:rsid w:val="004E1475"/>
    <w:rsid w:val="004E1FF7"/>
    <w:rsid w:val="004F3859"/>
    <w:rsid w:val="004F502A"/>
    <w:rsid w:val="004F758C"/>
    <w:rsid w:val="0050278E"/>
    <w:rsid w:val="0050388D"/>
    <w:rsid w:val="00503E08"/>
    <w:rsid w:val="005073AF"/>
    <w:rsid w:val="00514E2B"/>
    <w:rsid w:val="00515B8F"/>
    <w:rsid w:val="00516A7D"/>
    <w:rsid w:val="00517195"/>
    <w:rsid w:val="00517FB2"/>
    <w:rsid w:val="005274CD"/>
    <w:rsid w:val="00533E93"/>
    <w:rsid w:val="00540DAC"/>
    <w:rsid w:val="00542848"/>
    <w:rsid w:val="00543FF1"/>
    <w:rsid w:val="00546843"/>
    <w:rsid w:val="00553453"/>
    <w:rsid w:val="0055582F"/>
    <w:rsid w:val="005561CE"/>
    <w:rsid w:val="00562A91"/>
    <w:rsid w:val="005631D8"/>
    <w:rsid w:val="00566FDD"/>
    <w:rsid w:val="00570DF3"/>
    <w:rsid w:val="00574B11"/>
    <w:rsid w:val="0058345F"/>
    <w:rsid w:val="00583D08"/>
    <w:rsid w:val="00584546"/>
    <w:rsid w:val="00587A43"/>
    <w:rsid w:val="0059479E"/>
    <w:rsid w:val="005959C3"/>
    <w:rsid w:val="005A2040"/>
    <w:rsid w:val="005A3341"/>
    <w:rsid w:val="005A44F7"/>
    <w:rsid w:val="005A675A"/>
    <w:rsid w:val="005B01C3"/>
    <w:rsid w:val="005B04F6"/>
    <w:rsid w:val="005B3B22"/>
    <w:rsid w:val="005B3E0E"/>
    <w:rsid w:val="005B586F"/>
    <w:rsid w:val="005B7BB5"/>
    <w:rsid w:val="005C1192"/>
    <w:rsid w:val="005C3528"/>
    <w:rsid w:val="005C4215"/>
    <w:rsid w:val="005C51C4"/>
    <w:rsid w:val="005C5C1E"/>
    <w:rsid w:val="005D69A4"/>
    <w:rsid w:val="005E4781"/>
    <w:rsid w:val="005F5E59"/>
    <w:rsid w:val="005F64C1"/>
    <w:rsid w:val="005F6C4C"/>
    <w:rsid w:val="005F7816"/>
    <w:rsid w:val="00600A09"/>
    <w:rsid w:val="00601E7C"/>
    <w:rsid w:val="0060448A"/>
    <w:rsid w:val="0061508C"/>
    <w:rsid w:val="00617F48"/>
    <w:rsid w:val="00624776"/>
    <w:rsid w:val="00624907"/>
    <w:rsid w:val="00630211"/>
    <w:rsid w:val="00630894"/>
    <w:rsid w:val="00630C4E"/>
    <w:rsid w:val="00632251"/>
    <w:rsid w:val="006322CC"/>
    <w:rsid w:val="00632A01"/>
    <w:rsid w:val="00633585"/>
    <w:rsid w:val="00634819"/>
    <w:rsid w:val="006365FA"/>
    <w:rsid w:val="00637915"/>
    <w:rsid w:val="00640883"/>
    <w:rsid w:val="00642818"/>
    <w:rsid w:val="00646DBE"/>
    <w:rsid w:val="006524DA"/>
    <w:rsid w:val="00653F1C"/>
    <w:rsid w:val="0065405B"/>
    <w:rsid w:val="006540F9"/>
    <w:rsid w:val="00654BF1"/>
    <w:rsid w:val="00654E18"/>
    <w:rsid w:val="00656408"/>
    <w:rsid w:val="006570FB"/>
    <w:rsid w:val="00662251"/>
    <w:rsid w:val="006634BD"/>
    <w:rsid w:val="00663F0E"/>
    <w:rsid w:val="00664186"/>
    <w:rsid w:val="006641A3"/>
    <w:rsid w:val="006676E1"/>
    <w:rsid w:val="00672A9A"/>
    <w:rsid w:val="00674357"/>
    <w:rsid w:val="00676675"/>
    <w:rsid w:val="00680AC1"/>
    <w:rsid w:val="00681134"/>
    <w:rsid w:val="00682609"/>
    <w:rsid w:val="00683A24"/>
    <w:rsid w:val="00684F4F"/>
    <w:rsid w:val="00691302"/>
    <w:rsid w:val="006918DF"/>
    <w:rsid w:val="006919A7"/>
    <w:rsid w:val="0069540F"/>
    <w:rsid w:val="00696B87"/>
    <w:rsid w:val="006A2BC5"/>
    <w:rsid w:val="006A3726"/>
    <w:rsid w:val="006A38C7"/>
    <w:rsid w:val="006A5119"/>
    <w:rsid w:val="006A5AAC"/>
    <w:rsid w:val="006B2057"/>
    <w:rsid w:val="006B35C9"/>
    <w:rsid w:val="006B6540"/>
    <w:rsid w:val="006B6A5A"/>
    <w:rsid w:val="006B6C36"/>
    <w:rsid w:val="006B7048"/>
    <w:rsid w:val="006C5E61"/>
    <w:rsid w:val="006D24BC"/>
    <w:rsid w:val="006E2679"/>
    <w:rsid w:val="006E71F8"/>
    <w:rsid w:val="006E729A"/>
    <w:rsid w:val="006E7967"/>
    <w:rsid w:val="006F0B7E"/>
    <w:rsid w:val="006F0E59"/>
    <w:rsid w:val="006F1AB1"/>
    <w:rsid w:val="006F3697"/>
    <w:rsid w:val="00701230"/>
    <w:rsid w:val="00707312"/>
    <w:rsid w:val="00707EA1"/>
    <w:rsid w:val="00711B73"/>
    <w:rsid w:val="00713245"/>
    <w:rsid w:val="00713743"/>
    <w:rsid w:val="007173F6"/>
    <w:rsid w:val="00717BA5"/>
    <w:rsid w:val="00721712"/>
    <w:rsid w:val="0072195B"/>
    <w:rsid w:val="0072677B"/>
    <w:rsid w:val="007267A9"/>
    <w:rsid w:val="007309EB"/>
    <w:rsid w:val="00737FAE"/>
    <w:rsid w:val="00740A4D"/>
    <w:rsid w:val="0074124C"/>
    <w:rsid w:val="007429E9"/>
    <w:rsid w:val="0074408B"/>
    <w:rsid w:val="00745721"/>
    <w:rsid w:val="007500F7"/>
    <w:rsid w:val="00750263"/>
    <w:rsid w:val="00751AF6"/>
    <w:rsid w:val="00753718"/>
    <w:rsid w:val="00755AC2"/>
    <w:rsid w:val="00757938"/>
    <w:rsid w:val="0076160B"/>
    <w:rsid w:val="00763EBA"/>
    <w:rsid w:val="007641EA"/>
    <w:rsid w:val="00766BC8"/>
    <w:rsid w:val="00767CF1"/>
    <w:rsid w:val="007701CA"/>
    <w:rsid w:val="007709E2"/>
    <w:rsid w:val="007720E8"/>
    <w:rsid w:val="00776BA1"/>
    <w:rsid w:val="00782A47"/>
    <w:rsid w:val="00786D1F"/>
    <w:rsid w:val="0079082A"/>
    <w:rsid w:val="0079399B"/>
    <w:rsid w:val="00796044"/>
    <w:rsid w:val="00796CB3"/>
    <w:rsid w:val="007A04AC"/>
    <w:rsid w:val="007A1622"/>
    <w:rsid w:val="007A2621"/>
    <w:rsid w:val="007A364B"/>
    <w:rsid w:val="007A463B"/>
    <w:rsid w:val="007A51AE"/>
    <w:rsid w:val="007B090F"/>
    <w:rsid w:val="007C1713"/>
    <w:rsid w:val="007C3F74"/>
    <w:rsid w:val="007C661B"/>
    <w:rsid w:val="007C6DA8"/>
    <w:rsid w:val="007D034E"/>
    <w:rsid w:val="007D05E6"/>
    <w:rsid w:val="007D38EE"/>
    <w:rsid w:val="007D4278"/>
    <w:rsid w:val="007E255D"/>
    <w:rsid w:val="007E359F"/>
    <w:rsid w:val="007E36D4"/>
    <w:rsid w:val="007E72A3"/>
    <w:rsid w:val="007F12F7"/>
    <w:rsid w:val="007F3C08"/>
    <w:rsid w:val="007F6CC6"/>
    <w:rsid w:val="007F6DC0"/>
    <w:rsid w:val="007F7E83"/>
    <w:rsid w:val="00800CC8"/>
    <w:rsid w:val="008032A2"/>
    <w:rsid w:val="008036C2"/>
    <w:rsid w:val="00805E76"/>
    <w:rsid w:val="00806EA0"/>
    <w:rsid w:val="0081121E"/>
    <w:rsid w:val="00816307"/>
    <w:rsid w:val="00816522"/>
    <w:rsid w:val="00821099"/>
    <w:rsid w:val="00823BED"/>
    <w:rsid w:val="00831773"/>
    <w:rsid w:val="008334CA"/>
    <w:rsid w:val="00834594"/>
    <w:rsid w:val="008367AD"/>
    <w:rsid w:val="0084089F"/>
    <w:rsid w:val="008408D3"/>
    <w:rsid w:val="00840A53"/>
    <w:rsid w:val="008438C1"/>
    <w:rsid w:val="0084402C"/>
    <w:rsid w:val="00844806"/>
    <w:rsid w:val="00847623"/>
    <w:rsid w:val="0085231D"/>
    <w:rsid w:val="0085316D"/>
    <w:rsid w:val="00853638"/>
    <w:rsid w:val="008544DD"/>
    <w:rsid w:val="008552AF"/>
    <w:rsid w:val="00867A41"/>
    <w:rsid w:val="0087056D"/>
    <w:rsid w:val="00871CB2"/>
    <w:rsid w:val="00882BBD"/>
    <w:rsid w:val="008921AA"/>
    <w:rsid w:val="00892BAC"/>
    <w:rsid w:val="0089546D"/>
    <w:rsid w:val="008A72E3"/>
    <w:rsid w:val="008A7D3F"/>
    <w:rsid w:val="008B15DC"/>
    <w:rsid w:val="008B21D9"/>
    <w:rsid w:val="008B69EE"/>
    <w:rsid w:val="008B7720"/>
    <w:rsid w:val="008C02A2"/>
    <w:rsid w:val="008C0C02"/>
    <w:rsid w:val="008C248E"/>
    <w:rsid w:val="008C4D1A"/>
    <w:rsid w:val="008C655E"/>
    <w:rsid w:val="008C7F1E"/>
    <w:rsid w:val="008D54CA"/>
    <w:rsid w:val="008D58F4"/>
    <w:rsid w:val="008E3ED9"/>
    <w:rsid w:val="008E59A4"/>
    <w:rsid w:val="008E7E83"/>
    <w:rsid w:val="008F3B8C"/>
    <w:rsid w:val="008F465A"/>
    <w:rsid w:val="00900D6F"/>
    <w:rsid w:val="009044AC"/>
    <w:rsid w:val="00905EF3"/>
    <w:rsid w:val="00907A1F"/>
    <w:rsid w:val="00913E31"/>
    <w:rsid w:val="00913F46"/>
    <w:rsid w:val="009160E2"/>
    <w:rsid w:val="009169D5"/>
    <w:rsid w:val="00920B18"/>
    <w:rsid w:val="00922F9C"/>
    <w:rsid w:val="00923676"/>
    <w:rsid w:val="009278D1"/>
    <w:rsid w:val="0093050D"/>
    <w:rsid w:val="00930EBC"/>
    <w:rsid w:val="00933298"/>
    <w:rsid w:val="00940008"/>
    <w:rsid w:val="00941226"/>
    <w:rsid w:val="00943BEF"/>
    <w:rsid w:val="0094539B"/>
    <w:rsid w:val="00953A28"/>
    <w:rsid w:val="0095773E"/>
    <w:rsid w:val="00961431"/>
    <w:rsid w:val="00962201"/>
    <w:rsid w:val="00963613"/>
    <w:rsid w:val="00963C28"/>
    <w:rsid w:val="00966501"/>
    <w:rsid w:val="00967832"/>
    <w:rsid w:val="0097295D"/>
    <w:rsid w:val="009745F3"/>
    <w:rsid w:val="0097475B"/>
    <w:rsid w:val="00975E3C"/>
    <w:rsid w:val="00987075"/>
    <w:rsid w:val="009912EB"/>
    <w:rsid w:val="00996496"/>
    <w:rsid w:val="0099741A"/>
    <w:rsid w:val="009A1B5A"/>
    <w:rsid w:val="009B1427"/>
    <w:rsid w:val="009B63B1"/>
    <w:rsid w:val="009B7B98"/>
    <w:rsid w:val="009C09AD"/>
    <w:rsid w:val="009C7B74"/>
    <w:rsid w:val="009D18B8"/>
    <w:rsid w:val="009D1950"/>
    <w:rsid w:val="009D4FA8"/>
    <w:rsid w:val="009D56A8"/>
    <w:rsid w:val="009E06CD"/>
    <w:rsid w:val="009E0BCD"/>
    <w:rsid w:val="009E4436"/>
    <w:rsid w:val="009E49CC"/>
    <w:rsid w:val="009F336F"/>
    <w:rsid w:val="009F4A81"/>
    <w:rsid w:val="009F6E23"/>
    <w:rsid w:val="00A00090"/>
    <w:rsid w:val="00A007AF"/>
    <w:rsid w:val="00A01346"/>
    <w:rsid w:val="00A014AC"/>
    <w:rsid w:val="00A01EC6"/>
    <w:rsid w:val="00A02173"/>
    <w:rsid w:val="00A04ACB"/>
    <w:rsid w:val="00A077EF"/>
    <w:rsid w:val="00A14A91"/>
    <w:rsid w:val="00A22D10"/>
    <w:rsid w:val="00A25B2D"/>
    <w:rsid w:val="00A30C10"/>
    <w:rsid w:val="00A30EBB"/>
    <w:rsid w:val="00A339EF"/>
    <w:rsid w:val="00A33E5A"/>
    <w:rsid w:val="00A35C6C"/>
    <w:rsid w:val="00A35CBA"/>
    <w:rsid w:val="00A409AB"/>
    <w:rsid w:val="00A41CD4"/>
    <w:rsid w:val="00A4515F"/>
    <w:rsid w:val="00A467A8"/>
    <w:rsid w:val="00A52B01"/>
    <w:rsid w:val="00A52D45"/>
    <w:rsid w:val="00A5501D"/>
    <w:rsid w:val="00A55B63"/>
    <w:rsid w:val="00A56D6D"/>
    <w:rsid w:val="00A64EE4"/>
    <w:rsid w:val="00A71203"/>
    <w:rsid w:val="00A75965"/>
    <w:rsid w:val="00A803B5"/>
    <w:rsid w:val="00A84065"/>
    <w:rsid w:val="00A851B0"/>
    <w:rsid w:val="00A8593E"/>
    <w:rsid w:val="00A85F12"/>
    <w:rsid w:val="00A90AA3"/>
    <w:rsid w:val="00A94419"/>
    <w:rsid w:val="00AA7401"/>
    <w:rsid w:val="00AB2CAE"/>
    <w:rsid w:val="00AB7A75"/>
    <w:rsid w:val="00AC0F35"/>
    <w:rsid w:val="00AC14E5"/>
    <w:rsid w:val="00AC4450"/>
    <w:rsid w:val="00AC5453"/>
    <w:rsid w:val="00AC56DE"/>
    <w:rsid w:val="00AC74DB"/>
    <w:rsid w:val="00AC7EB0"/>
    <w:rsid w:val="00AD0BB0"/>
    <w:rsid w:val="00AD0C6C"/>
    <w:rsid w:val="00AD4C32"/>
    <w:rsid w:val="00AD5D5F"/>
    <w:rsid w:val="00AE0C60"/>
    <w:rsid w:val="00AE30BC"/>
    <w:rsid w:val="00AE4C85"/>
    <w:rsid w:val="00AE7A4C"/>
    <w:rsid w:val="00AF1B36"/>
    <w:rsid w:val="00AF51CA"/>
    <w:rsid w:val="00B0087F"/>
    <w:rsid w:val="00B012C0"/>
    <w:rsid w:val="00B01949"/>
    <w:rsid w:val="00B057E0"/>
    <w:rsid w:val="00B05AD7"/>
    <w:rsid w:val="00B1066B"/>
    <w:rsid w:val="00B106DF"/>
    <w:rsid w:val="00B142A6"/>
    <w:rsid w:val="00B142FC"/>
    <w:rsid w:val="00B15B3A"/>
    <w:rsid w:val="00B15FCD"/>
    <w:rsid w:val="00B16D31"/>
    <w:rsid w:val="00B20A86"/>
    <w:rsid w:val="00B24DE1"/>
    <w:rsid w:val="00B2622F"/>
    <w:rsid w:val="00B270BF"/>
    <w:rsid w:val="00B3149B"/>
    <w:rsid w:val="00B4490C"/>
    <w:rsid w:val="00B44CA2"/>
    <w:rsid w:val="00B50B2A"/>
    <w:rsid w:val="00B55181"/>
    <w:rsid w:val="00B575AC"/>
    <w:rsid w:val="00B611D3"/>
    <w:rsid w:val="00B6225C"/>
    <w:rsid w:val="00B6245E"/>
    <w:rsid w:val="00B6438D"/>
    <w:rsid w:val="00B65AD1"/>
    <w:rsid w:val="00B74F28"/>
    <w:rsid w:val="00B82062"/>
    <w:rsid w:val="00B90407"/>
    <w:rsid w:val="00B91CD5"/>
    <w:rsid w:val="00B9510A"/>
    <w:rsid w:val="00B957E3"/>
    <w:rsid w:val="00BA5144"/>
    <w:rsid w:val="00BA5EC2"/>
    <w:rsid w:val="00BA6AA5"/>
    <w:rsid w:val="00BB2D10"/>
    <w:rsid w:val="00BB35C4"/>
    <w:rsid w:val="00BC25DC"/>
    <w:rsid w:val="00BC286B"/>
    <w:rsid w:val="00BC2DCA"/>
    <w:rsid w:val="00BC4F6F"/>
    <w:rsid w:val="00BC62D8"/>
    <w:rsid w:val="00BC78C4"/>
    <w:rsid w:val="00BD00D3"/>
    <w:rsid w:val="00BD21BD"/>
    <w:rsid w:val="00BD393B"/>
    <w:rsid w:val="00BD417C"/>
    <w:rsid w:val="00BD4EBC"/>
    <w:rsid w:val="00BD594D"/>
    <w:rsid w:val="00BE5262"/>
    <w:rsid w:val="00BE64AB"/>
    <w:rsid w:val="00BE7003"/>
    <w:rsid w:val="00BE76A6"/>
    <w:rsid w:val="00BE7FAF"/>
    <w:rsid w:val="00BF28E6"/>
    <w:rsid w:val="00BF5906"/>
    <w:rsid w:val="00BF6FA9"/>
    <w:rsid w:val="00C04855"/>
    <w:rsid w:val="00C07808"/>
    <w:rsid w:val="00C07A6B"/>
    <w:rsid w:val="00C11E7F"/>
    <w:rsid w:val="00C12C9A"/>
    <w:rsid w:val="00C16BB4"/>
    <w:rsid w:val="00C2037B"/>
    <w:rsid w:val="00C209BE"/>
    <w:rsid w:val="00C23D22"/>
    <w:rsid w:val="00C2543B"/>
    <w:rsid w:val="00C25DC2"/>
    <w:rsid w:val="00C34800"/>
    <w:rsid w:val="00C44A77"/>
    <w:rsid w:val="00C51748"/>
    <w:rsid w:val="00C52A6B"/>
    <w:rsid w:val="00C5497F"/>
    <w:rsid w:val="00C579FF"/>
    <w:rsid w:val="00C60B2D"/>
    <w:rsid w:val="00C61576"/>
    <w:rsid w:val="00C647C0"/>
    <w:rsid w:val="00C708BB"/>
    <w:rsid w:val="00C70DDB"/>
    <w:rsid w:val="00C71468"/>
    <w:rsid w:val="00C756CA"/>
    <w:rsid w:val="00C763A6"/>
    <w:rsid w:val="00C764DF"/>
    <w:rsid w:val="00C81038"/>
    <w:rsid w:val="00C82820"/>
    <w:rsid w:val="00C8619F"/>
    <w:rsid w:val="00C91F68"/>
    <w:rsid w:val="00CA1D6D"/>
    <w:rsid w:val="00CA62ED"/>
    <w:rsid w:val="00CA6941"/>
    <w:rsid w:val="00CB1764"/>
    <w:rsid w:val="00CB36E9"/>
    <w:rsid w:val="00CD3F48"/>
    <w:rsid w:val="00CD3FA3"/>
    <w:rsid w:val="00CD55AD"/>
    <w:rsid w:val="00CD7434"/>
    <w:rsid w:val="00CE6CE0"/>
    <w:rsid w:val="00CE6E4C"/>
    <w:rsid w:val="00CF0E7F"/>
    <w:rsid w:val="00CF4849"/>
    <w:rsid w:val="00CF4CD3"/>
    <w:rsid w:val="00CF6C5F"/>
    <w:rsid w:val="00D010B0"/>
    <w:rsid w:val="00D01442"/>
    <w:rsid w:val="00D0360C"/>
    <w:rsid w:val="00D10108"/>
    <w:rsid w:val="00D14FC7"/>
    <w:rsid w:val="00D2175C"/>
    <w:rsid w:val="00D217E4"/>
    <w:rsid w:val="00D26B02"/>
    <w:rsid w:val="00D27CC1"/>
    <w:rsid w:val="00D305E2"/>
    <w:rsid w:val="00D33A0B"/>
    <w:rsid w:val="00D37EF0"/>
    <w:rsid w:val="00D4514D"/>
    <w:rsid w:val="00D453CF"/>
    <w:rsid w:val="00D55CC2"/>
    <w:rsid w:val="00D57BEE"/>
    <w:rsid w:val="00D607B9"/>
    <w:rsid w:val="00D61813"/>
    <w:rsid w:val="00D63495"/>
    <w:rsid w:val="00D65423"/>
    <w:rsid w:val="00D6543E"/>
    <w:rsid w:val="00D720FE"/>
    <w:rsid w:val="00D73BC5"/>
    <w:rsid w:val="00D75AC9"/>
    <w:rsid w:val="00D75E7F"/>
    <w:rsid w:val="00D76573"/>
    <w:rsid w:val="00D807E4"/>
    <w:rsid w:val="00D80938"/>
    <w:rsid w:val="00D844F0"/>
    <w:rsid w:val="00D91B27"/>
    <w:rsid w:val="00D94AB7"/>
    <w:rsid w:val="00DA0D74"/>
    <w:rsid w:val="00DA10E5"/>
    <w:rsid w:val="00DA2CA9"/>
    <w:rsid w:val="00DA3D19"/>
    <w:rsid w:val="00DA570E"/>
    <w:rsid w:val="00DB120A"/>
    <w:rsid w:val="00DB4176"/>
    <w:rsid w:val="00DB4997"/>
    <w:rsid w:val="00DB6B80"/>
    <w:rsid w:val="00DB6C2C"/>
    <w:rsid w:val="00DC16B9"/>
    <w:rsid w:val="00DC22ED"/>
    <w:rsid w:val="00DC581D"/>
    <w:rsid w:val="00DC780B"/>
    <w:rsid w:val="00DD00C2"/>
    <w:rsid w:val="00DD6D8A"/>
    <w:rsid w:val="00DD712B"/>
    <w:rsid w:val="00DE6466"/>
    <w:rsid w:val="00DF0844"/>
    <w:rsid w:val="00DF09D5"/>
    <w:rsid w:val="00DF1DD5"/>
    <w:rsid w:val="00E02EAE"/>
    <w:rsid w:val="00E07C3C"/>
    <w:rsid w:val="00E14533"/>
    <w:rsid w:val="00E17D21"/>
    <w:rsid w:val="00E21588"/>
    <w:rsid w:val="00E2292A"/>
    <w:rsid w:val="00E26C43"/>
    <w:rsid w:val="00E325BC"/>
    <w:rsid w:val="00E344BB"/>
    <w:rsid w:val="00E351EA"/>
    <w:rsid w:val="00E35EF0"/>
    <w:rsid w:val="00E3609E"/>
    <w:rsid w:val="00E50E7C"/>
    <w:rsid w:val="00E543C6"/>
    <w:rsid w:val="00E62C2D"/>
    <w:rsid w:val="00E718F0"/>
    <w:rsid w:val="00E72A60"/>
    <w:rsid w:val="00E732AF"/>
    <w:rsid w:val="00E77B31"/>
    <w:rsid w:val="00E80A5A"/>
    <w:rsid w:val="00E80EF5"/>
    <w:rsid w:val="00E8334B"/>
    <w:rsid w:val="00E86532"/>
    <w:rsid w:val="00E9219F"/>
    <w:rsid w:val="00E94969"/>
    <w:rsid w:val="00E95410"/>
    <w:rsid w:val="00E95936"/>
    <w:rsid w:val="00E96BA3"/>
    <w:rsid w:val="00EA40EA"/>
    <w:rsid w:val="00EB3D56"/>
    <w:rsid w:val="00EB429F"/>
    <w:rsid w:val="00EB42A4"/>
    <w:rsid w:val="00EB4C5C"/>
    <w:rsid w:val="00EB5B5D"/>
    <w:rsid w:val="00EB5FA4"/>
    <w:rsid w:val="00EC0AC7"/>
    <w:rsid w:val="00ED2375"/>
    <w:rsid w:val="00ED3707"/>
    <w:rsid w:val="00ED713B"/>
    <w:rsid w:val="00EE0704"/>
    <w:rsid w:val="00EE1355"/>
    <w:rsid w:val="00EE191D"/>
    <w:rsid w:val="00EF219F"/>
    <w:rsid w:val="00EF24E9"/>
    <w:rsid w:val="00EF6E40"/>
    <w:rsid w:val="00F05310"/>
    <w:rsid w:val="00F05410"/>
    <w:rsid w:val="00F058C0"/>
    <w:rsid w:val="00F07DB4"/>
    <w:rsid w:val="00F11072"/>
    <w:rsid w:val="00F1188A"/>
    <w:rsid w:val="00F14DE0"/>
    <w:rsid w:val="00F15ABC"/>
    <w:rsid w:val="00F16CA4"/>
    <w:rsid w:val="00F176C6"/>
    <w:rsid w:val="00F22241"/>
    <w:rsid w:val="00F234E9"/>
    <w:rsid w:val="00F253CA"/>
    <w:rsid w:val="00F4369C"/>
    <w:rsid w:val="00F45B31"/>
    <w:rsid w:val="00F46CB9"/>
    <w:rsid w:val="00F50FCF"/>
    <w:rsid w:val="00F52907"/>
    <w:rsid w:val="00F57B87"/>
    <w:rsid w:val="00F57FC2"/>
    <w:rsid w:val="00F60632"/>
    <w:rsid w:val="00F652CE"/>
    <w:rsid w:val="00F6530D"/>
    <w:rsid w:val="00F656C3"/>
    <w:rsid w:val="00F701D1"/>
    <w:rsid w:val="00F739B2"/>
    <w:rsid w:val="00F749EF"/>
    <w:rsid w:val="00F76B45"/>
    <w:rsid w:val="00F77FAC"/>
    <w:rsid w:val="00F82FE0"/>
    <w:rsid w:val="00F85ACF"/>
    <w:rsid w:val="00F879BC"/>
    <w:rsid w:val="00F90177"/>
    <w:rsid w:val="00F9221E"/>
    <w:rsid w:val="00F946EB"/>
    <w:rsid w:val="00FA15AA"/>
    <w:rsid w:val="00FA19C0"/>
    <w:rsid w:val="00FA1ED9"/>
    <w:rsid w:val="00FA20CA"/>
    <w:rsid w:val="00FA2371"/>
    <w:rsid w:val="00FA3504"/>
    <w:rsid w:val="00FA3E15"/>
    <w:rsid w:val="00FB0B74"/>
    <w:rsid w:val="00FB0BCE"/>
    <w:rsid w:val="00FB4058"/>
    <w:rsid w:val="00FB5F3F"/>
    <w:rsid w:val="00FB6296"/>
    <w:rsid w:val="00FB6422"/>
    <w:rsid w:val="00FB79F1"/>
    <w:rsid w:val="00FD219B"/>
    <w:rsid w:val="00FD2684"/>
    <w:rsid w:val="00FD45D9"/>
    <w:rsid w:val="00FD5289"/>
    <w:rsid w:val="00FD7AD7"/>
    <w:rsid w:val="00FE01F8"/>
    <w:rsid w:val="00FE337E"/>
    <w:rsid w:val="00FE45C3"/>
    <w:rsid w:val="00FE4A13"/>
    <w:rsid w:val="00FF1764"/>
    <w:rsid w:val="00FF2933"/>
    <w:rsid w:val="00FF466B"/>
    <w:rsid w:val="00FF5CFE"/>
    <w:rsid w:val="00FF6120"/>
    <w:rsid w:val="00FF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6E23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9F6E23"/>
    <w:pPr>
      <w:keepNext/>
      <w:jc w:val="both"/>
      <w:outlineLvl w:val="0"/>
    </w:pPr>
    <w:rPr>
      <w:rFonts w:ascii="Arial" w:hAnsi="Arial" w:cs="Arial"/>
      <w:b/>
    </w:rPr>
  </w:style>
  <w:style w:type="paragraph" w:styleId="Titolo2">
    <w:name w:val="heading 2"/>
    <w:basedOn w:val="Normale"/>
    <w:next w:val="Normale"/>
    <w:qFormat/>
    <w:rsid w:val="009F6E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rsid w:val="009F6E23"/>
    <w:pPr>
      <w:keepNext/>
      <w:numPr>
        <w:ilvl w:val="3"/>
        <w:numId w:val="1"/>
      </w:numPr>
      <w:tabs>
        <w:tab w:val="left" w:pos="567"/>
      </w:tabs>
      <w:ind w:left="567" w:hanging="567"/>
      <w:outlineLvl w:val="3"/>
    </w:pPr>
    <w:rPr>
      <w:rFonts w:ascii="Arial" w:hAnsi="Arial" w:cs="Arial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9F6E23"/>
    <w:rPr>
      <w:rFonts w:ascii="Tahoma" w:hAnsi="Tahoma" w:cs="Tahoma"/>
      <w:sz w:val="22"/>
      <w:szCs w:val="22"/>
    </w:rPr>
  </w:style>
  <w:style w:type="character" w:customStyle="1" w:styleId="WW8Num1z1">
    <w:name w:val="WW8Num1z1"/>
    <w:rsid w:val="009F6E23"/>
  </w:style>
  <w:style w:type="character" w:customStyle="1" w:styleId="WW8Num1z2">
    <w:name w:val="WW8Num1z2"/>
    <w:rsid w:val="009F6E23"/>
  </w:style>
  <w:style w:type="character" w:customStyle="1" w:styleId="WW8Num1z3">
    <w:name w:val="WW8Num1z3"/>
    <w:rsid w:val="009F6E23"/>
  </w:style>
  <w:style w:type="character" w:customStyle="1" w:styleId="WW8Num1z4">
    <w:name w:val="WW8Num1z4"/>
    <w:rsid w:val="009F6E23"/>
  </w:style>
  <w:style w:type="character" w:customStyle="1" w:styleId="WW8Num1z5">
    <w:name w:val="WW8Num1z5"/>
    <w:rsid w:val="009F6E23"/>
  </w:style>
  <w:style w:type="character" w:customStyle="1" w:styleId="WW8Num1z6">
    <w:name w:val="WW8Num1z6"/>
    <w:rsid w:val="009F6E23"/>
  </w:style>
  <w:style w:type="character" w:customStyle="1" w:styleId="WW8Num1z7">
    <w:name w:val="WW8Num1z7"/>
    <w:rsid w:val="009F6E23"/>
  </w:style>
  <w:style w:type="character" w:customStyle="1" w:styleId="WW8Num1z8">
    <w:name w:val="WW8Num1z8"/>
    <w:rsid w:val="009F6E23"/>
  </w:style>
  <w:style w:type="character" w:customStyle="1" w:styleId="WW8Num2z0">
    <w:name w:val="WW8Num2z0"/>
    <w:rsid w:val="009F6E23"/>
    <w:rPr>
      <w:rFonts w:ascii="Tahoma" w:hAnsi="Tahoma" w:cs="Tahoma"/>
      <w:i w:val="0"/>
      <w:iCs w:val="0"/>
      <w:sz w:val="22"/>
      <w:szCs w:val="22"/>
    </w:rPr>
  </w:style>
  <w:style w:type="character" w:customStyle="1" w:styleId="WW8Num3z0">
    <w:name w:val="WW8Num3z0"/>
    <w:rsid w:val="009F6E23"/>
    <w:rPr>
      <w:rFonts w:ascii="Wingdings" w:hAnsi="Wingdings" w:cs="Wingdings"/>
    </w:rPr>
  </w:style>
  <w:style w:type="character" w:customStyle="1" w:styleId="WW8Num4z0">
    <w:name w:val="WW8Num4z0"/>
    <w:rsid w:val="009F6E23"/>
    <w:rPr>
      <w:rFonts w:ascii="Times New Roman" w:hAnsi="Times New Roman" w:cs="Times New Roman"/>
    </w:rPr>
  </w:style>
  <w:style w:type="character" w:customStyle="1" w:styleId="WW8Num5z0">
    <w:name w:val="WW8Num5z0"/>
    <w:rsid w:val="009F6E23"/>
    <w:rPr>
      <w:rFonts w:ascii="Symbol" w:hAnsi="Symbol" w:cs="Symbol" w:hint="default"/>
      <w:b w:val="0"/>
      <w:color w:val="auto"/>
      <w:sz w:val="22"/>
      <w:szCs w:val="22"/>
      <w:shd w:val="clear" w:color="auto" w:fill="FFFF00"/>
    </w:rPr>
  </w:style>
  <w:style w:type="character" w:customStyle="1" w:styleId="WW8Num5z1">
    <w:name w:val="WW8Num5z1"/>
    <w:rsid w:val="009F6E23"/>
    <w:rPr>
      <w:rFonts w:hint="default"/>
    </w:rPr>
  </w:style>
  <w:style w:type="character" w:customStyle="1" w:styleId="WW8Num5z2">
    <w:name w:val="WW8Num5z2"/>
    <w:rsid w:val="009F6E23"/>
  </w:style>
  <w:style w:type="character" w:customStyle="1" w:styleId="WW8Num5z3">
    <w:name w:val="WW8Num5z3"/>
    <w:rsid w:val="009F6E23"/>
  </w:style>
  <w:style w:type="character" w:customStyle="1" w:styleId="WW8Num5z4">
    <w:name w:val="WW8Num5z4"/>
    <w:rsid w:val="009F6E23"/>
  </w:style>
  <w:style w:type="character" w:customStyle="1" w:styleId="WW8Num5z5">
    <w:name w:val="WW8Num5z5"/>
    <w:rsid w:val="009F6E23"/>
  </w:style>
  <w:style w:type="character" w:customStyle="1" w:styleId="WW8Num5z6">
    <w:name w:val="WW8Num5z6"/>
    <w:rsid w:val="009F6E23"/>
  </w:style>
  <w:style w:type="character" w:customStyle="1" w:styleId="WW8Num5z7">
    <w:name w:val="WW8Num5z7"/>
    <w:rsid w:val="009F6E23"/>
  </w:style>
  <w:style w:type="character" w:customStyle="1" w:styleId="WW8Num5z8">
    <w:name w:val="WW8Num5z8"/>
    <w:rsid w:val="009F6E23"/>
  </w:style>
  <w:style w:type="character" w:customStyle="1" w:styleId="WW8Num6z0">
    <w:name w:val="WW8Num6z0"/>
    <w:rsid w:val="009F6E23"/>
  </w:style>
  <w:style w:type="character" w:customStyle="1" w:styleId="WW8Num7z0">
    <w:name w:val="WW8Num7z0"/>
    <w:rsid w:val="009F6E23"/>
    <w:rPr>
      <w:rFonts w:ascii="Wingdings" w:hAnsi="Wingdings" w:cs="Wingdings" w:hint="default"/>
      <w:sz w:val="22"/>
      <w:szCs w:val="22"/>
    </w:rPr>
  </w:style>
  <w:style w:type="character" w:customStyle="1" w:styleId="WW8Num7z1">
    <w:name w:val="WW8Num7z1"/>
    <w:rsid w:val="009F6E23"/>
    <w:rPr>
      <w:rFonts w:ascii="Courier New" w:hAnsi="Courier New" w:cs="Courier New" w:hint="default"/>
    </w:rPr>
  </w:style>
  <w:style w:type="character" w:customStyle="1" w:styleId="WW8Num7z3">
    <w:name w:val="WW8Num7z3"/>
    <w:rsid w:val="009F6E23"/>
    <w:rPr>
      <w:rFonts w:ascii="Symbol" w:hAnsi="Symbol" w:cs="Symbol" w:hint="default"/>
    </w:rPr>
  </w:style>
  <w:style w:type="character" w:customStyle="1" w:styleId="WW8Num8z0">
    <w:name w:val="WW8Num8z0"/>
    <w:rsid w:val="009F6E23"/>
  </w:style>
  <w:style w:type="character" w:customStyle="1" w:styleId="WW8Num8z1">
    <w:name w:val="WW8Num8z1"/>
    <w:rsid w:val="009F6E23"/>
  </w:style>
  <w:style w:type="character" w:customStyle="1" w:styleId="WW8Num8z2">
    <w:name w:val="WW8Num8z2"/>
    <w:rsid w:val="009F6E23"/>
  </w:style>
  <w:style w:type="character" w:customStyle="1" w:styleId="WW8Num8z3">
    <w:name w:val="WW8Num8z3"/>
    <w:rsid w:val="009F6E23"/>
  </w:style>
  <w:style w:type="character" w:customStyle="1" w:styleId="WW8Num8z4">
    <w:name w:val="WW8Num8z4"/>
    <w:rsid w:val="009F6E23"/>
  </w:style>
  <w:style w:type="character" w:customStyle="1" w:styleId="WW8Num8z5">
    <w:name w:val="WW8Num8z5"/>
    <w:rsid w:val="009F6E23"/>
  </w:style>
  <w:style w:type="character" w:customStyle="1" w:styleId="WW8Num8z6">
    <w:name w:val="WW8Num8z6"/>
    <w:rsid w:val="009F6E23"/>
  </w:style>
  <w:style w:type="character" w:customStyle="1" w:styleId="WW8Num8z7">
    <w:name w:val="WW8Num8z7"/>
    <w:rsid w:val="009F6E23"/>
  </w:style>
  <w:style w:type="character" w:customStyle="1" w:styleId="WW8Num8z8">
    <w:name w:val="WW8Num8z8"/>
    <w:rsid w:val="009F6E23"/>
    <w:rPr>
      <w:rFonts w:ascii="Symbol" w:hAnsi="Symbol" w:cs="Symbol" w:hint="default"/>
    </w:rPr>
  </w:style>
  <w:style w:type="character" w:customStyle="1" w:styleId="WW8Num9z0">
    <w:name w:val="WW8Num9z0"/>
    <w:rsid w:val="009F6E23"/>
    <w:rPr>
      <w:rFonts w:ascii="Wingdings" w:hAnsi="Wingdings" w:cs="Wingdings" w:hint="default"/>
      <w:strike/>
      <w:sz w:val="32"/>
      <w:szCs w:val="32"/>
    </w:rPr>
  </w:style>
  <w:style w:type="character" w:customStyle="1" w:styleId="WW8Num9z1">
    <w:name w:val="WW8Num9z1"/>
    <w:rsid w:val="009F6E23"/>
    <w:rPr>
      <w:rFonts w:ascii="Courier New" w:hAnsi="Courier New" w:cs="Courier New" w:hint="default"/>
    </w:rPr>
  </w:style>
  <w:style w:type="character" w:customStyle="1" w:styleId="WW8Num9z2">
    <w:name w:val="WW8Num9z2"/>
    <w:rsid w:val="009F6E23"/>
    <w:rPr>
      <w:rFonts w:ascii="Wingdings" w:hAnsi="Wingdings" w:cs="Wingdings" w:hint="default"/>
    </w:rPr>
  </w:style>
  <w:style w:type="character" w:customStyle="1" w:styleId="WW8Num9z3">
    <w:name w:val="WW8Num9z3"/>
    <w:rsid w:val="009F6E23"/>
    <w:rPr>
      <w:rFonts w:ascii="Symbol" w:hAnsi="Symbol" w:cs="Symbol" w:hint="default"/>
    </w:rPr>
  </w:style>
  <w:style w:type="character" w:customStyle="1" w:styleId="WW8Num10z0">
    <w:name w:val="WW8Num10z0"/>
    <w:rsid w:val="009F6E23"/>
    <w:rPr>
      <w:rFonts w:hint="default"/>
      <w:b w:val="0"/>
      <w:bCs/>
    </w:rPr>
  </w:style>
  <w:style w:type="character" w:customStyle="1" w:styleId="WW8Num10z1">
    <w:name w:val="WW8Num10z1"/>
    <w:rsid w:val="009F6E23"/>
    <w:rPr>
      <w:rFonts w:hint="default"/>
    </w:rPr>
  </w:style>
  <w:style w:type="character" w:customStyle="1" w:styleId="WW8Num11z0">
    <w:name w:val="WW8Num11z0"/>
    <w:rsid w:val="009F6E23"/>
    <w:rPr>
      <w:rFonts w:ascii="Tahoma" w:hAnsi="Tahoma" w:cs="Tahoma"/>
      <w:sz w:val="22"/>
      <w:szCs w:val="22"/>
      <w:shd w:val="clear" w:color="auto" w:fill="FFFF00"/>
    </w:rPr>
  </w:style>
  <w:style w:type="character" w:customStyle="1" w:styleId="WW8Num11z1">
    <w:name w:val="WW8Num11z1"/>
    <w:rsid w:val="009F6E23"/>
  </w:style>
  <w:style w:type="character" w:customStyle="1" w:styleId="WW8Num11z2">
    <w:name w:val="WW8Num11z2"/>
    <w:rsid w:val="009F6E23"/>
  </w:style>
  <w:style w:type="character" w:customStyle="1" w:styleId="WW8Num11z3">
    <w:name w:val="WW8Num11z3"/>
    <w:rsid w:val="009F6E23"/>
  </w:style>
  <w:style w:type="character" w:customStyle="1" w:styleId="WW8Num11z4">
    <w:name w:val="WW8Num11z4"/>
    <w:rsid w:val="009F6E23"/>
  </w:style>
  <w:style w:type="character" w:customStyle="1" w:styleId="WW8Num11z5">
    <w:name w:val="WW8Num11z5"/>
    <w:rsid w:val="009F6E23"/>
  </w:style>
  <w:style w:type="character" w:customStyle="1" w:styleId="WW8Num11z6">
    <w:name w:val="WW8Num11z6"/>
    <w:rsid w:val="009F6E23"/>
  </w:style>
  <w:style w:type="character" w:customStyle="1" w:styleId="WW8Num11z7">
    <w:name w:val="WW8Num11z7"/>
    <w:rsid w:val="009F6E23"/>
  </w:style>
  <w:style w:type="character" w:customStyle="1" w:styleId="WW8Num11z8">
    <w:name w:val="WW8Num11z8"/>
    <w:rsid w:val="009F6E23"/>
  </w:style>
  <w:style w:type="character" w:customStyle="1" w:styleId="WW8Num12z0">
    <w:name w:val="WW8Num12z0"/>
    <w:rsid w:val="009F6E23"/>
    <w:rPr>
      <w:rFonts w:ascii="Arial" w:eastAsia="Times New Roman" w:hAnsi="Arial" w:cs="Arial" w:hint="default"/>
      <w:sz w:val="22"/>
      <w:szCs w:val="22"/>
      <w:shd w:val="clear" w:color="auto" w:fill="FFFF00"/>
    </w:rPr>
  </w:style>
  <w:style w:type="character" w:customStyle="1" w:styleId="WW8Num12z1">
    <w:name w:val="WW8Num12z1"/>
    <w:rsid w:val="009F6E23"/>
    <w:rPr>
      <w:rFonts w:ascii="Courier New" w:hAnsi="Courier New" w:cs="Courier New" w:hint="default"/>
    </w:rPr>
  </w:style>
  <w:style w:type="character" w:customStyle="1" w:styleId="WW8Num12z2">
    <w:name w:val="WW8Num12z2"/>
    <w:rsid w:val="009F6E23"/>
    <w:rPr>
      <w:rFonts w:ascii="Wingdings" w:hAnsi="Wingdings" w:cs="Wingdings" w:hint="default"/>
    </w:rPr>
  </w:style>
  <w:style w:type="character" w:customStyle="1" w:styleId="WW8Num12z3">
    <w:name w:val="WW8Num12z3"/>
    <w:rsid w:val="009F6E23"/>
    <w:rPr>
      <w:rFonts w:ascii="Symbol" w:hAnsi="Symbol" w:cs="Symbol" w:hint="default"/>
    </w:rPr>
  </w:style>
  <w:style w:type="character" w:customStyle="1" w:styleId="WW8Num13z0">
    <w:name w:val="WW8Num13z0"/>
    <w:rsid w:val="009F6E23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9F6E23"/>
    <w:rPr>
      <w:rFonts w:ascii="Courier New" w:hAnsi="Courier New" w:cs="Courier New" w:hint="default"/>
    </w:rPr>
  </w:style>
  <w:style w:type="character" w:customStyle="1" w:styleId="WW8Num13z2">
    <w:name w:val="WW8Num13z2"/>
    <w:rsid w:val="009F6E23"/>
    <w:rPr>
      <w:rFonts w:ascii="Wingdings" w:hAnsi="Wingdings" w:cs="Wingdings" w:hint="default"/>
    </w:rPr>
  </w:style>
  <w:style w:type="character" w:customStyle="1" w:styleId="WW8Num13z3">
    <w:name w:val="WW8Num13z3"/>
    <w:rsid w:val="009F6E23"/>
    <w:rPr>
      <w:rFonts w:ascii="Symbol" w:hAnsi="Symbol" w:cs="Symbol" w:hint="default"/>
    </w:rPr>
  </w:style>
  <w:style w:type="character" w:customStyle="1" w:styleId="WW8Num14z0">
    <w:name w:val="WW8Num14z0"/>
    <w:rsid w:val="009F6E23"/>
  </w:style>
  <w:style w:type="character" w:customStyle="1" w:styleId="WW8Num14z1">
    <w:name w:val="WW8Num14z1"/>
    <w:rsid w:val="009F6E23"/>
  </w:style>
  <w:style w:type="character" w:customStyle="1" w:styleId="WW8Num14z2">
    <w:name w:val="WW8Num14z2"/>
    <w:rsid w:val="009F6E23"/>
  </w:style>
  <w:style w:type="character" w:customStyle="1" w:styleId="WW8Num14z3">
    <w:name w:val="WW8Num14z3"/>
    <w:rsid w:val="009F6E23"/>
  </w:style>
  <w:style w:type="character" w:customStyle="1" w:styleId="WW8Num14z4">
    <w:name w:val="WW8Num14z4"/>
    <w:rsid w:val="009F6E23"/>
  </w:style>
  <w:style w:type="character" w:customStyle="1" w:styleId="WW8Num14z5">
    <w:name w:val="WW8Num14z5"/>
    <w:rsid w:val="009F6E23"/>
  </w:style>
  <w:style w:type="character" w:customStyle="1" w:styleId="WW8Num14z6">
    <w:name w:val="WW8Num14z6"/>
    <w:rsid w:val="009F6E23"/>
  </w:style>
  <w:style w:type="character" w:customStyle="1" w:styleId="WW8Num14z7">
    <w:name w:val="WW8Num14z7"/>
    <w:rsid w:val="009F6E23"/>
  </w:style>
  <w:style w:type="character" w:customStyle="1" w:styleId="WW8Num14z8">
    <w:name w:val="WW8Num14z8"/>
    <w:rsid w:val="009F6E23"/>
  </w:style>
  <w:style w:type="character" w:customStyle="1" w:styleId="WW8Num15z0">
    <w:name w:val="WW8Num15z0"/>
    <w:rsid w:val="009F6E23"/>
    <w:rPr>
      <w:rFonts w:ascii="Tahoma" w:hAnsi="Tahoma" w:cs="Tahoma" w:hint="default"/>
      <w:sz w:val="22"/>
      <w:szCs w:val="22"/>
    </w:rPr>
  </w:style>
  <w:style w:type="character" w:customStyle="1" w:styleId="WW8Num15z2">
    <w:name w:val="WW8Num15z2"/>
    <w:rsid w:val="009F6E23"/>
  </w:style>
  <w:style w:type="character" w:customStyle="1" w:styleId="WW8Num15z3">
    <w:name w:val="WW8Num15z3"/>
    <w:rsid w:val="009F6E23"/>
  </w:style>
  <w:style w:type="character" w:customStyle="1" w:styleId="WW8Num15z4">
    <w:name w:val="WW8Num15z4"/>
    <w:rsid w:val="009F6E23"/>
  </w:style>
  <w:style w:type="character" w:customStyle="1" w:styleId="WW8Num15z5">
    <w:name w:val="WW8Num15z5"/>
    <w:rsid w:val="009F6E23"/>
  </w:style>
  <w:style w:type="character" w:customStyle="1" w:styleId="WW8Num15z6">
    <w:name w:val="WW8Num15z6"/>
    <w:rsid w:val="009F6E23"/>
  </w:style>
  <w:style w:type="character" w:customStyle="1" w:styleId="WW8Num15z7">
    <w:name w:val="WW8Num15z7"/>
    <w:rsid w:val="009F6E23"/>
  </w:style>
  <w:style w:type="character" w:customStyle="1" w:styleId="WW8Num15z8">
    <w:name w:val="WW8Num15z8"/>
    <w:rsid w:val="009F6E23"/>
  </w:style>
  <w:style w:type="character" w:customStyle="1" w:styleId="WW8Num16z0">
    <w:name w:val="WW8Num16z0"/>
    <w:rsid w:val="009F6E23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16z1">
    <w:name w:val="WW8Num16z1"/>
    <w:rsid w:val="009F6E23"/>
    <w:rPr>
      <w:rFonts w:ascii="Courier New" w:hAnsi="Courier New" w:cs="Courier New" w:hint="default"/>
    </w:rPr>
  </w:style>
  <w:style w:type="character" w:customStyle="1" w:styleId="WW8Num16z2">
    <w:name w:val="WW8Num16z2"/>
    <w:rsid w:val="009F6E23"/>
    <w:rPr>
      <w:rFonts w:ascii="Wingdings" w:hAnsi="Wingdings" w:cs="Wingdings" w:hint="default"/>
    </w:rPr>
  </w:style>
  <w:style w:type="character" w:customStyle="1" w:styleId="WW8Num16z3">
    <w:name w:val="WW8Num16z3"/>
    <w:rsid w:val="009F6E23"/>
    <w:rPr>
      <w:rFonts w:ascii="Symbol" w:hAnsi="Symbol" w:cs="Symbol" w:hint="default"/>
    </w:rPr>
  </w:style>
  <w:style w:type="character" w:customStyle="1" w:styleId="WW8Num17z0">
    <w:name w:val="WW8Num17z0"/>
    <w:rsid w:val="009F6E23"/>
    <w:rPr>
      <w:rFonts w:ascii="Tahoma" w:hAnsi="Tahoma" w:cs="Tahoma" w:hint="default"/>
      <w:color w:val="auto"/>
      <w:sz w:val="22"/>
      <w:szCs w:val="22"/>
    </w:rPr>
  </w:style>
  <w:style w:type="character" w:customStyle="1" w:styleId="WW8Num18z0">
    <w:name w:val="WW8Num18z0"/>
    <w:rsid w:val="009F6E23"/>
    <w:rPr>
      <w:rFonts w:ascii="Arial" w:eastAsia="Times New Roman" w:hAnsi="Arial" w:cs="Arial" w:hint="default"/>
      <w:b w:val="0"/>
      <w:i w:val="0"/>
    </w:rPr>
  </w:style>
  <w:style w:type="character" w:customStyle="1" w:styleId="WW8Num18z1">
    <w:name w:val="WW8Num18z1"/>
    <w:rsid w:val="009F6E23"/>
    <w:rPr>
      <w:rFonts w:hint="default"/>
      <w:b/>
    </w:rPr>
  </w:style>
  <w:style w:type="character" w:customStyle="1" w:styleId="WW8Num18z2">
    <w:name w:val="WW8Num18z2"/>
    <w:rsid w:val="009F6E23"/>
  </w:style>
  <w:style w:type="character" w:customStyle="1" w:styleId="WW8Num18z3">
    <w:name w:val="WW8Num18z3"/>
    <w:rsid w:val="009F6E23"/>
  </w:style>
  <w:style w:type="character" w:customStyle="1" w:styleId="WW8Num18z4">
    <w:name w:val="WW8Num18z4"/>
    <w:rsid w:val="009F6E23"/>
  </w:style>
  <w:style w:type="character" w:customStyle="1" w:styleId="WW8Num18z5">
    <w:name w:val="WW8Num18z5"/>
    <w:rsid w:val="009F6E23"/>
  </w:style>
  <w:style w:type="character" w:customStyle="1" w:styleId="WW8Num18z6">
    <w:name w:val="WW8Num18z6"/>
    <w:rsid w:val="009F6E23"/>
  </w:style>
  <w:style w:type="character" w:customStyle="1" w:styleId="WW8Num18z7">
    <w:name w:val="WW8Num18z7"/>
    <w:rsid w:val="009F6E23"/>
  </w:style>
  <w:style w:type="character" w:customStyle="1" w:styleId="WW8Num18z8">
    <w:name w:val="WW8Num18z8"/>
    <w:rsid w:val="009F6E23"/>
  </w:style>
  <w:style w:type="character" w:customStyle="1" w:styleId="WW8Num19z0">
    <w:name w:val="WW8Num19z0"/>
    <w:rsid w:val="009F6E23"/>
    <w:rPr>
      <w:rFonts w:ascii="Arial" w:hAnsi="Arial" w:cs="Arial"/>
      <w:b w:val="0"/>
      <w:i w:val="0"/>
      <w:iCs/>
      <w:color w:val="000000"/>
      <w:sz w:val="22"/>
      <w:szCs w:val="22"/>
    </w:rPr>
  </w:style>
  <w:style w:type="character" w:customStyle="1" w:styleId="WW8Num19z1">
    <w:name w:val="WW8Num19z1"/>
    <w:rsid w:val="009F6E23"/>
  </w:style>
  <w:style w:type="character" w:customStyle="1" w:styleId="WW8Num19z2">
    <w:name w:val="WW8Num19z2"/>
    <w:rsid w:val="009F6E23"/>
  </w:style>
  <w:style w:type="character" w:customStyle="1" w:styleId="WW8Num19z3">
    <w:name w:val="WW8Num19z3"/>
    <w:rsid w:val="009F6E23"/>
  </w:style>
  <w:style w:type="character" w:customStyle="1" w:styleId="WW8Num19z4">
    <w:name w:val="WW8Num19z4"/>
    <w:rsid w:val="009F6E23"/>
  </w:style>
  <w:style w:type="character" w:customStyle="1" w:styleId="WW8Num19z5">
    <w:name w:val="WW8Num19z5"/>
    <w:rsid w:val="009F6E23"/>
  </w:style>
  <w:style w:type="character" w:customStyle="1" w:styleId="WW8Num19z6">
    <w:name w:val="WW8Num19z6"/>
    <w:rsid w:val="009F6E23"/>
  </w:style>
  <w:style w:type="character" w:customStyle="1" w:styleId="WW8Num19z7">
    <w:name w:val="WW8Num19z7"/>
    <w:rsid w:val="009F6E23"/>
  </w:style>
  <w:style w:type="character" w:customStyle="1" w:styleId="WW8Num19z8">
    <w:name w:val="WW8Num19z8"/>
    <w:rsid w:val="009F6E23"/>
  </w:style>
  <w:style w:type="character" w:customStyle="1" w:styleId="WW8Num20z0">
    <w:name w:val="WW8Num20z0"/>
    <w:rsid w:val="009F6E23"/>
    <w:rPr>
      <w:rFonts w:ascii="Tahoma" w:hAnsi="Tahoma" w:cs="Tahoma" w:hint="default"/>
      <w:b w:val="0"/>
      <w:sz w:val="22"/>
      <w:szCs w:val="22"/>
    </w:rPr>
  </w:style>
  <w:style w:type="character" w:customStyle="1" w:styleId="WW8Num20z1">
    <w:name w:val="WW8Num20z1"/>
    <w:rsid w:val="009F6E23"/>
    <w:rPr>
      <w:rFonts w:hint="default"/>
    </w:rPr>
  </w:style>
  <w:style w:type="character" w:customStyle="1" w:styleId="WW8Num20z2">
    <w:name w:val="WW8Num20z2"/>
    <w:rsid w:val="009F6E23"/>
  </w:style>
  <w:style w:type="character" w:customStyle="1" w:styleId="WW8Num20z3">
    <w:name w:val="WW8Num20z3"/>
    <w:rsid w:val="009F6E23"/>
  </w:style>
  <w:style w:type="character" w:customStyle="1" w:styleId="WW8Num20z4">
    <w:name w:val="WW8Num20z4"/>
    <w:rsid w:val="009F6E23"/>
  </w:style>
  <w:style w:type="character" w:customStyle="1" w:styleId="WW8Num20z5">
    <w:name w:val="WW8Num20z5"/>
    <w:rsid w:val="009F6E23"/>
  </w:style>
  <w:style w:type="character" w:customStyle="1" w:styleId="WW8Num20z6">
    <w:name w:val="WW8Num20z6"/>
    <w:rsid w:val="009F6E23"/>
  </w:style>
  <w:style w:type="character" w:customStyle="1" w:styleId="WW8Num20z7">
    <w:name w:val="WW8Num20z7"/>
    <w:rsid w:val="009F6E23"/>
  </w:style>
  <w:style w:type="character" w:customStyle="1" w:styleId="WW8Num20z8">
    <w:name w:val="WW8Num20z8"/>
    <w:rsid w:val="009F6E23"/>
  </w:style>
  <w:style w:type="character" w:customStyle="1" w:styleId="WW8Num21z0">
    <w:name w:val="WW8Num21z0"/>
    <w:rsid w:val="009F6E23"/>
    <w:rPr>
      <w:rFonts w:hint="default"/>
      <w:b/>
    </w:rPr>
  </w:style>
  <w:style w:type="character" w:customStyle="1" w:styleId="WW8Num21z1">
    <w:name w:val="WW8Num21z1"/>
    <w:rsid w:val="009F6E23"/>
    <w:rPr>
      <w:rFonts w:hint="default"/>
    </w:rPr>
  </w:style>
  <w:style w:type="character" w:customStyle="1" w:styleId="WW8Num21z8">
    <w:name w:val="WW8Num21z8"/>
    <w:rsid w:val="009F6E23"/>
    <w:rPr>
      <w:rFonts w:ascii="Tahoma" w:eastAsia="Times New Roman" w:hAnsi="Tahoma" w:cs="Tahoma" w:hint="default"/>
      <w:b/>
      <w:sz w:val="22"/>
      <w:szCs w:val="22"/>
    </w:rPr>
  </w:style>
  <w:style w:type="character" w:customStyle="1" w:styleId="WW8Num22z0">
    <w:name w:val="WW8Num22z0"/>
    <w:rsid w:val="009F6E23"/>
    <w:rPr>
      <w:rFonts w:hint="default"/>
    </w:rPr>
  </w:style>
  <w:style w:type="character" w:customStyle="1" w:styleId="WW8Num22z1">
    <w:name w:val="WW8Num22z1"/>
    <w:rsid w:val="009F6E23"/>
    <w:rPr>
      <w:rFonts w:ascii="Arial" w:eastAsia="Times New Roman" w:hAnsi="Arial" w:cs="Arial" w:hint="default"/>
    </w:rPr>
  </w:style>
  <w:style w:type="character" w:customStyle="1" w:styleId="WW8Num22z2">
    <w:name w:val="WW8Num22z2"/>
    <w:rsid w:val="009F6E23"/>
    <w:rPr>
      <w:rFonts w:hint="default"/>
      <w:b/>
    </w:rPr>
  </w:style>
  <w:style w:type="character" w:customStyle="1" w:styleId="WW8Num22z3">
    <w:name w:val="WW8Num22z3"/>
    <w:rsid w:val="009F6E23"/>
  </w:style>
  <w:style w:type="character" w:customStyle="1" w:styleId="WW8Num22z4">
    <w:name w:val="WW8Num22z4"/>
    <w:rsid w:val="009F6E23"/>
  </w:style>
  <w:style w:type="character" w:customStyle="1" w:styleId="WW8Num22z5">
    <w:name w:val="WW8Num22z5"/>
    <w:rsid w:val="009F6E23"/>
  </w:style>
  <w:style w:type="character" w:customStyle="1" w:styleId="WW8Num22z6">
    <w:name w:val="WW8Num22z6"/>
    <w:rsid w:val="009F6E23"/>
  </w:style>
  <w:style w:type="character" w:customStyle="1" w:styleId="WW8Num22z7">
    <w:name w:val="WW8Num22z7"/>
    <w:rsid w:val="009F6E23"/>
  </w:style>
  <w:style w:type="character" w:customStyle="1" w:styleId="WW8Num22z8">
    <w:name w:val="WW8Num22z8"/>
    <w:rsid w:val="009F6E23"/>
  </w:style>
  <w:style w:type="character" w:customStyle="1" w:styleId="WW8Num23z0">
    <w:name w:val="WW8Num23z0"/>
    <w:rsid w:val="009F6E23"/>
    <w:rPr>
      <w:rFonts w:ascii="Tahoma" w:hAnsi="Tahoma" w:cs="Tahoma" w:hint="default"/>
      <w:sz w:val="22"/>
      <w:szCs w:val="22"/>
    </w:rPr>
  </w:style>
  <w:style w:type="character" w:customStyle="1" w:styleId="WW8Num23z1">
    <w:name w:val="WW8Num23z1"/>
    <w:rsid w:val="009F6E23"/>
  </w:style>
  <w:style w:type="character" w:customStyle="1" w:styleId="WW8Num23z2">
    <w:name w:val="WW8Num23z2"/>
    <w:rsid w:val="009F6E23"/>
  </w:style>
  <w:style w:type="character" w:customStyle="1" w:styleId="WW8Num23z3">
    <w:name w:val="WW8Num23z3"/>
    <w:rsid w:val="009F6E23"/>
  </w:style>
  <w:style w:type="character" w:customStyle="1" w:styleId="WW8Num23z4">
    <w:name w:val="WW8Num23z4"/>
    <w:rsid w:val="009F6E23"/>
  </w:style>
  <w:style w:type="character" w:customStyle="1" w:styleId="WW8Num23z5">
    <w:name w:val="WW8Num23z5"/>
    <w:rsid w:val="009F6E23"/>
  </w:style>
  <w:style w:type="character" w:customStyle="1" w:styleId="WW8Num23z6">
    <w:name w:val="WW8Num23z6"/>
    <w:rsid w:val="009F6E23"/>
  </w:style>
  <w:style w:type="character" w:customStyle="1" w:styleId="WW8Num23z7">
    <w:name w:val="WW8Num23z7"/>
    <w:rsid w:val="009F6E23"/>
  </w:style>
  <w:style w:type="character" w:customStyle="1" w:styleId="WW8Num23z8">
    <w:name w:val="WW8Num23z8"/>
    <w:rsid w:val="009F6E23"/>
  </w:style>
  <w:style w:type="character" w:customStyle="1" w:styleId="WW8Num24z0">
    <w:name w:val="WW8Num24z0"/>
    <w:rsid w:val="009F6E23"/>
    <w:rPr>
      <w:rFonts w:ascii="Symbol" w:hAnsi="Symbol" w:cs="Symbol" w:hint="default"/>
    </w:rPr>
  </w:style>
  <w:style w:type="character" w:customStyle="1" w:styleId="WW8Num24z1">
    <w:name w:val="WW8Num24z1"/>
    <w:rsid w:val="009F6E23"/>
    <w:rPr>
      <w:rFonts w:ascii="Courier New" w:hAnsi="Courier New" w:cs="Courier New" w:hint="default"/>
    </w:rPr>
  </w:style>
  <w:style w:type="character" w:customStyle="1" w:styleId="WW8Num24z2">
    <w:name w:val="WW8Num24z2"/>
    <w:rsid w:val="009F6E23"/>
    <w:rPr>
      <w:rFonts w:ascii="Wingdings" w:hAnsi="Wingdings" w:cs="Wingdings" w:hint="default"/>
    </w:rPr>
  </w:style>
  <w:style w:type="character" w:customStyle="1" w:styleId="WW8Num25z0">
    <w:name w:val="WW8Num25z0"/>
    <w:rsid w:val="009F6E23"/>
    <w:rPr>
      <w:rFonts w:hint="default"/>
    </w:rPr>
  </w:style>
  <w:style w:type="character" w:customStyle="1" w:styleId="WW8Num25z1">
    <w:name w:val="WW8Num25z1"/>
    <w:rsid w:val="009F6E23"/>
  </w:style>
  <w:style w:type="character" w:customStyle="1" w:styleId="WW8Num25z2">
    <w:name w:val="WW8Num25z2"/>
    <w:rsid w:val="009F6E23"/>
  </w:style>
  <w:style w:type="character" w:customStyle="1" w:styleId="WW8Num25z3">
    <w:name w:val="WW8Num25z3"/>
    <w:rsid w:val="009F6E23"/>
  </w:style>
  <w:style w:type="character" w:customStyle="1" w:styleId="WW8Num25z4">
    <w:name w:val="WW8Num25z4"/>
    <w:rsid w:val="009F6E23"/>
  </w:style>
  <w:style w:type="character" w:customStyle="1" w:styleId="WW8Num25z5">
    <w:name w:val="WW8Num25z5"/>
    <w:rsid w:val="009F6E23"/>
  </w:style>
  <w:style w:type="character" w:customStyle="1" w:styleId="WW8Num25z6">
    <w:name w:val="WW8Num25z6"/>
    <w:rsid w:val="009F6E23"/>
  </w:style>
  <w:style w:type="character" w:customStyle="1" w:styleId="WW8Num25z7">
    <w:name w:val="WW8Num25z7"/>
    <w:rsid w:val="009F6E23"/>
  </w:style>
  <w:style w:type="character" w:customStyle="1" w:styleId="WW8Num25z8">
    <w:name w:val="WW8Num25z8"/>
    <w:rsid w:val="009F6E23"/>
  </w:style>
  <w:style w:type="character" w:customStyle="1" w:styleId="WW8Num26z0">
    <w:name w:val="WW8Num26z0"/>
    <w:rsid w:val="009F6E23"/>
  </w:style>
  <w:style w:type="character" w:customStyle="1" w:styleId="WW8Num27z0">
    <w:name w:val="WW8Num27z0"/>
    <w:rsid w:val="009F6E23"/>
    <w:rPr>
      <w:rFonts w:ascii="Symbol" w:hAnsi="Symbol" w:cs="Symbol" w:hint="default"/>
      <w:color w:val="auto"/>
    </w:rPr>
  </w:style>
  <w:style w:type="character" w:customStyle="1" w:styleId="WW8Num27z1">
    <w:name w:val="WW8Num27z1"/>
    <w:rsid w:val="009F6E23"/>
    <w:rPr>
      <w:rFonts w:ascii="Courier New" w:hAnsi="Courier New" w:cs="Courier New" w:hint="default"/>
    </w:rPr>
  </w:style>
  <w:style w:type="character" w:customStyle="1" w:styleId="WW8Num27z2">
    <w:name w:val="WW8Num27z2"/>
    <w:rsid w:val="009F6E23"/>
    <w:rPr>
      <w:rFonts w:ascii="Wingdings" w:hAnsi="Wingdings" w:cs="Wingdings" w:hint="default"/>
    </w:rPr>
  </w:style>
  <w:style w:type="character" w:customStyle="1" w:styleId="WW8Num27z3">
    <w:name w:val="WW8Num27z3"/>
    <w:rsid w:val="009F6E23"/>
    <w:rPr>
      <w:rFonts w:ascii="Symbol" w:hAnsi="Symbol" w:cs="Symbol" w:hint="default"/>
    </w:rPr>
  </w:style>
  <w:style w:type="character" w:customStyle="1" w:styleId="WW8Num28z0">
    <w:name w:val="WW8Num28z0"/>
    <w:rsid w:val="009F6E23"/>
    <w:rPr>
      <w:rFonts w:ascii="Symbol" w:hAnsi="Symbol" w:cs="Symbol" w:hint="default"/>
    </w:rPr>
  </w:style>
  <w:style w:type="character" w:customStyle="1" w:styleId="WW8Num29z0">
    <w:name w:val="WW8Num29z0"/>
    <w:rsid w:val="009F6E23"/>
    <w:rPr>
      <w:rFonts w:ascii="Tahoma" w:hAnsi="Tahoma" w:cs="Tahoma" w:hint="default"/>
      <w:strike w:val="0"/>
      <w:dstrike w:val="0"/>
      <w:shadow w:val="0"/>
      <w:kern w:val="1"/>
      <w:sz w:val="22"/>
      <w:szCs w:val="22"/>
      <w:shd w:val="clear" w:color="auto" w:fill="FFFF00"/>
    </w:rPr>
  </w:style>
  <w:style w:type="character" w:customStyle="1" w:styleId="WW8Num29z1">
    <w:name w:val="WW8Num29z1"/>
    <w:rsid w:val="009F6E23"/>
    <w:rPr>
      <w:rFonts w:ascii="Courier New" w:hAnsi="Courier New" w:cs="Courier New" w:hint="default"/>
    </w:rPr>
  </w:style>
  <w:style w:type="character" w:customStyle="1" w:styleId="WW8Num29z2">
    <w:name w:val="WW8Num29z2"/>
    <w:rsid w:val="009F6E23"/>
    <w:rPr>
      <w:rFonts w:ascii="Wingdings" w:hAnsi="Wingdings" w:cs="Wingdings" w:hint="default"/>
    </w:rPr>
  </w:style>
  <w:style w:type="character" w:customStyle="1" w:styleId="WW8Num29z3">
    <w:name w:val="WW8Num29z3"/>
    <w:rsid w:val="009F6E23"/>
    <w:rPr>
      <w:rFonts w:ascii="Symbol" w:hAnsi="Symbol" w:cs="Symbol" w:hint="default"/>
    </w:rPr>
  </w:style>
  <w:style w:type="character" w:customStyle="1" w:styleId="WW8Num30z0">
    <w:name w:val="WW8Num30z0"/>
    <w:rsid w:val="009F6E23"/>
    <w:rPr>
      <w:rFonts w:ascii="Symbol" w:hAnsi="Symbol" w:cs="Symbol" w:hint="default"/>
      <w:color w:val="auto"/>
    </w:rPr>
  </w:style>
  <w:style w:type="character" w:customStyle="1" w:styleId="WW8Num30z1">
    <w:name w:val="WW8Num30z1"/>
    <w:rsid w:val="009F6E23"/>
    <w:rPr>
      <w:rFonts w:ascii="Courier New" w:hAnsi="Courier New" w:cs="Courier New" w:hint="default"/>
    </w:rPr>
  </w:style>
  <w:style w:type="character" w:customStyle="1" w:styleId="WW8Num30z2">
    <w:name w:val="WW8Num30z2"/>
    <w:rsid w:val="009F6E23"/>
    <w:rPr>
      <w:rFonts w:ascii="Wingdings" w:hAnsi="Wingdings" w:cs="Wingdings" w:hint="default"/>
    </w:rPr>
  </w:style>
  <w:style w:type="character" w:customStyle="1" w:styleId="WW8Num30z3">
    <w:name w:val="WW8Num30z3"/>
    <w:rsid w:val="009F6E23"/>
    <w:rPr>
      <w:rFonts w:ascii="Symbol" w:hAnsi="Symbol" w:cs="Symbol" w:hint="default"/>
    </w:rPr>
  </w:style>
  <w:style w:type="character" w:customStyle="1" w:styleId="WW8Num31z0">
    <w:name w:val="WW8Num31z0"/>
    <w:rsid w:val="009F6E23"/>
    <w:rPr>
      <w:rFonts w:ascii="Symbol" w:hAnsi="Symbol" w:cs="Symbol" w:hint="default"/>
      <w:strike/>
      <w:color w:val="auto"/>
      <w:sz w:val="21"/>
      <w:szCs w:val="21"/>
    </w:rPr>
  </w:style>
  <w:style w:type="character" w:customStyle="1" w:styleId="WW8Num31z1">
    <w:name w:val="WW8Num31z1"/>
    <w:rsid w:val="009F6E23"/>
    <w:rPr>
      <w:rFonts w:ascii="Courier New" w:hAnsi="Courier New" w:cs="Courier New" w:hint="default"/>
    </w:rPr>
  </w:style>
  <w:style w:type="character" w:customStyle="1" w:styleId="WW8Num31z2">
    <w:name w:val="WW8Num31z2"/>
    <w:rsid w:val="009F6E23"/>
    <w:rPr>
      <w:rFonts w:ascii="Wingdings" w:hAnsi="Wingdings" w:cs="Wingdings" w:hint="default"/>
    </w:rPr>
  </w:style>
  <w:style w:type="character" w:customStyle="1" w:styleId="WW8Num31z3">
    <w:name w:val="WW8Num31z3"/>
    <w:rsid w:val="009F6E23"/>
    <w:rPr>
      <w:rFonts w:ascii="Symbol" w:hAnsi="Symbol" w:cs="Symbol" w:hint="default"/>
    </w:rPr>
  </w:style>
  <w:style w:type="character" w:customStyle="1" w:styleId="WW8Num32z0">
    <w:name w:val="WW8Num32z0"/>
    <w:rsid w:val="009F6E23"/>
    <w:rPr>
      <w:rFonts w:ascii="Symbol" w:hAnsi="Symbol" w:cs="Symbol" w:hint="default"/>
      <w:color w:val="auto"/>
      <w:sz w:val="22"/>
      <w:szCs w:val="22"/>
    </w:rPr>
  </w:style>
  <w:style w:type="character" w:customStyle="1" w:styleId="WW8Num32z1">
    <w:name w:val="WW8Num32z1"/>
    <w:rsid w:val="009F6E23"/>
    <w:rPr>
      <w:rFonts w:ascii="Courier New" w:hAnsi="Courier New" w:cs="Courier New" w:hint="default"/>
    </w:rPr>
  </w:style>
  <w:style w:type="character" w:customStyle="1" w:styleId="WW8Num32z2">
    <w:name w:val="WW8Num32z2"/>
    <w:rsid w:val="009F6E23"/>
    <w:rPr>
      <w:rFonts w:ascii="Wingdings" w:hAnsi="Wingdings" w:cs="Wingdings" w:hint="default"/>
    </w:rPr>
  </w:style>
  <w:style w:type="character" w:customStyle="1" w:styleId="WW8Num32z3">
    <w:name w:val="WW8Num32z3"/>
    <w:rsid w:val="009F6E23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9F6E23"/>
  </w:style>
  <w:style w:type="character" w:styleId="Collegamentoipertestuale">
    <w:name w:val="Hyperlink"/>
    <w:basedOn w:val="Carpredefinitoparagrafo1"/>
    <w:rsid w:val="009F6E23"/>
    <w:rPr>
      <w:color w:val="0000FF"/>
      <w:u w:val="single"/>
    </w:rPr>
  </w:style>
  <w:style w:type="character" w:styleId="Numeropagina">
    <w:name w:val="page number"/>
    <w:basedOn w:val="Carpredefinitoparagrafo1"/>
    <w:rsid w:val="009F6E23"/>
  </w:style>
  <w:style w:type="character" w:styleId="Collegamentovisitato">
    <w:name w:val="FollowedHyperlink"/>
    <w:basedOn w:val="Carpredefinitoparagrafo1"/>
    <w:rsid w:val="009F6E23"/>
    <w:rPr>
      <w:color w:val="800080"/>
      <w:u w:val="single"/>
    </w:rPr>
  </w:style>
  <w:style w:type="character" w:styleId="Enfasigrassetto">
    <w:name w:val="Strong"/>
    <w:basedOn w:val="Carpredefinitoparagrafo1"/>
    <w:uiPriority w:val="22"/>
    <w:qFormat/>
    <w:rsid w:val="009F6E23"/>
    <w:rPr>
      <w:b/>
      <w:bCs/>
    </w:rPr>
  </w:style>
  <w:style w:type="character" w:customStyle="1" w:styleId="TestonormaleCarattere">
    <w:name w:val="Testo normale Carattere"/>
    <w:basedOn w:val="Carpredefinitoparagrafo1"/>
    <w:link w:val="Testonormale"/>
    <w:rsid w:val="009F6E23"/>
    <w:rPr>
      <w:rFonts w:ascii="Courier New" w:hAnsi="Courier New" w:cs="Courier New"/>
      <w:lang w:val="it-IT" w:eastAsia="ar-SA" w:bidi="ar-SA"/>
    </w:rPr>
  </w:style>
  <w:style w:type="character" w:customStyle="1" w:styleId="Carattere">
    <w:name w:val="Carattere"/>
    <w:basedOn w:val="Carpredefinitoparagrafo1"/>
    <w:rsid w:val="009F6E23"/>
    <w:rPr>
      <w:rFonts w:ascii="Courier New" w:hAnsi="Courier New" w:cs="Courier New"/>
      <w:lang w:val="it-IT" w:eastAsia="ar-SA" w:bidi="ar-SA"/>
    </w:rPr>
  </w:style>
  <w:style w:type="character" w:customStyle="1" w:styleId="Caratteredellanota">
    <w:name w:val="Carattere della nota"/>
    <w:basedOn w:val="Carpredefinitoparagrafo1"/>
    <w:rsid w:val="009F6E23"/>
    <w:rPr>
      <w:vertAlign w:val="superscript"/>
    </w:rPr>
  </w:style>
  <w:style w:type="character" w:customStyle="1" w:styleId="Carattere1Carattere">
    <w:name w:val="Carattere1 Carattere"/>
    <w:basedOn w:val="Carpredefinitoparagrafo1"/>
    <w:rsid w:val="009F6E23"/>
    <w:rPr>
      <w:rFonts w:ascii="Courier New" w:hAnsi="Courier New" w:cs="Courier New"/>
      <w:lang w:val="it-IT" w:eastAsia="ar-SA" w:bidi="ar-SA"/>
    </w:rPr>
  </w:style>
  <w:style w:type="character" w:customStyle="1" w:styleId="CarattereCarattere1">
    <w:name w:val="Carattere Carattere1"/>
    <w:basedOn w:val="Carpredefinitoparagrafo1"/>
    <w:rsid w:val="009F6E23"/>
    <w:rPr>
      <w:rFonts w:ascii="Courier New" w:hAnsi="Courier New" w:cs="Courier New"/>
      <w:lang w:val="it-IT" w:eastAsia="ar-SA" w:bidi="ar-SA"/>
    </w:rPr>
  </w:style>
  <w:style w:type="character" w:customStyle="1" w:styleId="Carattere1">
    <w:name w:val="Carattere1"/>
    <w:basedOn w:val="Carpredefinitoparagrafo1"/>
    <w:rsid w:val="009F6E23"/>
    <w:rPr>
      <w:rFonts w:ascii="Courier New" w:hAnsi="Courier New" w:cs="Courier New"/>
      <w:lang w:val="it-IT" w:eastAsia="ar-SA" w:bidi="ar-SA"/>
    </w:rPr>
  </w:style>
  <w:style w:type="character" w:customStyle="1" w:styleId="Rimandocommento1">
    <w:name w:val="Rimando commento1"/>
    <w:basedOn w:val="Carpredefinitoparagrafo1"/>
    <w:rsid w:val="009F6E23"/>
    <w:rPr>
      <w:sz w:val="16"/>
      <w:szCs w:val="16"/>
    </w:rPr>
  </w:style>
  <w:style w:type="paragraph" w:customStyle="1" w:styleId="Intestazione1">
    <w:name w:val="Intestazione1"/>
    <w:basedOn w:val="Normale"/>
    <w:next w:val="Corpodeltesto"/>
    <w:rsid w:val="009F6E2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9F6E23"/>
    <w:pPr>
      <w:ind w:right="566"/>
      <w:jc w:val="both"/>
    </w:pPr>
    <w:rPr>
      <w:rFonts w:ascii="Arial" w:hAnsi="Arial" w:cs="Arial"/>
      <w:sz w:val="24"/>
    </w:rPr>
  </w:style>
  <w:style w:type="paragraph" w:styleId="Elenco">
    <w:name w:val="List"/>
    <w:basedOn w:val="Corpodeltesto"/>
    <w:rsid w:val="009F6E23"/>
    <w:rPr>
      <w:rFonts w:cs="Mangal"/>
    </w:rPr>
  </w:style>
  <w:style w:type="paragraph" w:customStyle="1" w:styleId="Didascalia1">
    <w:name w:val="Didascalia1"/>
    <w:basedOn w:val="Normale"/>
    <w:rsid w:val="009F6E2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9F6E23"/>
    <w:pPr>
      <w:suppressLineNumbers/>
    </w:pPr>
    <w:rPr>
      <w:rFonts w:cs="Mangal"/>
    </w:rPr>
  </w:style>
  <w:style w:type="paragraph" w:styleId="Rientrocorpodeltesto">
    <w:name w:val="Body Text Indent"/>
    <w:basedOn w:val="Normale"/>
    <w:rsid w:val="009F6E23"/>
    <w:pPr>
      <w:ind w:firstLine="709"/>
      <w:jc w:val="both"/>
    </w:pPr>
    <w:rPr>
      <w:rFonts w:ascii="Arial" w:hAnsi="Arial" w:cs="Arial"/>
      <w:sz w:val="24"/>
    </w:rPr>
  </w:style>
  <w:style w:type="paragraph" w:customStyle="1" w:styleId="Testonormale1">
    <w:name w:val="Testo normale1"/>
    <w:basedOn w:val="Normale"/>
    <w:rsid w:val="009F6E23"/>
    <w:rPr>
      <w:rFonts w:ascii="Courier New" w:hAnsi="Courier New" w:cs="Courier New"/>
    </w:rPr>
  </w:style>
  <w:style w:type="paragraph" w:customStyle="1" w:styleId="sche3">
    <w:name w:val="sche_3"/>
    <w:rsid w:val="009F6E23"/>
    <w:pPr>
      <w:widowControl w:val="0"/>
      <w:suppressAutoHyphens/>
      <w:overflowPunct w:val="0"/>
      <w:autoSpaceDE w:val="0"/>
      <w:jc w:val="both"/>
    </w:pPr>
    <w:rPr>
      <w:lang w:val="en-US" w:eastAsia="ar-SA"/>
    </w:rPr>
  </w:style>
  <w:style w:type="paragraph" w:customStyle="1" w:styleId="p9">
    <w:name w:val="p9"/>
    <w:basedOn w:val="Normale"/>
    <w:rsid w:val="009F6E23"/>
    <w:pPr>
      <w:widowControl w:val="0"/>
      <w:tabs>
        <w:tab w:val="left" w:pos="880"/>
        <w:tab w:val="left" w:pos="1140"/>
      </w:tabs>
      <w:snapToGrid w:val="0"/>
      <w:spacing w:line="280" w:lineRule="atLeast"/>
      <w:ind w:left="288" w:hanging="288"/>
      <w:jc w:val="both"/>
    </w:pPr>
    <w:rPr>
      <w:sz w:val="24"/>
    </w:rPr>
  </w:style>
  <w:style w:type="paragraph" w:styleId="Testofumetto">
    <w:name w:val="Balloon Text"/>
    <w:basedOn w:val="Normale"/>
    <w:rsid w:val="009F6E2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9F6E23"/>
    <w:pPr>
      <w:tabs>
        <w:tab w:val="center" w:pos="4819"/>
        <w:tab w:val="right" w:pos="9638"/>
      </w:tabs>
    </w:pPr>
  </w:style>
  <w:style w:type="paragraph" w:customStyle="1" w:styleId="testo">
    <w:name w:val="testo"/>
    <w:basedOn w:val="Normale"/>
    <w:rsid w:val="009F6E23"/>
    <w:pPr>
      <w:spacing w:line="240" w:lineRule="atLeast"/>
      <w:ind w:firstLine="1134"/>
      <w:jc w:val="both"/>
    </w:pPr>
    <w:rPr>
      <w:rFonts w:ascii="Univers (WN)" w:hAnsi="Univers (WN)" w:cs="Univers (WN)"/>
    </w:rPr>
  </w:style>
  <w:style w:type="paragraph" w:customStyle="1" w:styleId="p13">
    <w:name w:val="p13"/>
    <w:basedOn w:val="Normale"/>
    <w:rsid w:val="009F6E23"/>
    <w:pPr>
      <w:widowControl w:val="0"/>
      <w:tabs>
        <w:tab w:val="left" w:pos="480"/>
      </w:tabs>
      <w:spacing w:line="280" w:lineRule="atLeast"/>
      <w:ind w:left="1008" w:hanging="432"/>
      <w:jc w:val="both"/>
    </w:pPr>
    <w:rPr>
      <w:sz w:val="24"/>
    </w:rPr>
  </w:style>
  <w:style w:type="paragraph" w:customStyle="1" w:styleId="p4">
    <w:name w:val="p4"/>
    <w:basedOn w:val="Normale"/>
    <w:rsid w:val="009F6E23"/>
    <w:pPr>
      <w:widowControl w:val="0"/>
      <w:tabs>
        <w:tab w:val="left" w:pos="720"/>
      </w:tabs>
      <w:spacing w:line="280" w:lineRule="atLeast"/>
      <w:jc w:val="both"/>
    </w:pPr>
    <w:rPr>
      <w:sz w:val="24"/>
    </w:rPr>
  </w:style>
  <w:style w:type="paragraph" w:customStyle="1" w:styleId="p2">
    <w:name w:val="p2"/>
    <w:basedOn w:val="Normale"/>
    <w:rsid w:val="009F6E23"/>
    <w:pPr>
      <w:widowControl w:val="0"/>
      <w:tabs>
        <w:tab w:val="left" w:pos="720"/>
      </w:tabs>
      <w:spacing w:line="280" w:lineRule="atLeast"/>
      <w:jc w:val="both"/>
    </w:pPr>
    <w:rPr>
      <w:sz w:val="24"/>
    </w:rPr>
  </w:style>
  <w:style w:type="paragraph" w:customStyle="1" w:styleId="Rientrocorpodeltesto21">
    <w:name w:val="Rientro corpo del testo 21"/>
    <w:basedOn w:val="Normale"/>
    <w:rsid w:val="009F6E23"/>
    <w:pPr>
      <w:spacing w:after="120" w:line="480" w:lineRule="auto"/>
      <w:ind w:left="283"/>
    </w:pPr>
  </w:style>
  <w:style w:type="paragraph" w:customStyle="1" w:styleId="p15">
    <w:name w:val="p15"/>
    <w:basedOn w:val="Normale"/>
    <w:rsid w:val="009F6E23"/>
    <w:pPr>
      <w:widowControl w:val="0"/>
      <w:tabs>
        <w:tab w:val="left" w:pos="420"/>
      </w:tabs>
      <w:spacing w:line="280" w:lineRule="atLeast"/>
      <w:jc w:val="both"/>
    </w:pPr>
    <w:rPr>
      <w:sz w:val="24"/>
    </w:rPr>
  </w:style>
  <w:style w:type="paragraph" w:customStyle="1" w:styleId="p19">
    <w:name w:val="p19"/>
    <w:basedOn w:val="Normale"/>
    <w:rsid w:val="009F6E23"/>
    <w:pPr>
      <w:widowControl w:val="0"/>
      <w:tabs>
        <w:tab w:val="left" w:pos="720"/>
      </w:tabs>
      <w:spacing w:line="280" w:lineRule="atLeast"/>
    </w:pPr>
    <w:rPr>
      <w:sz w:val="24"/>
    </w:rPr>
  </w:style>
  <w:style w:type="paragraph" w:customStyle="1" w:styleId="p26">
    <w:name w:val="p26"/>
    <w:basedOn w:val="Normale"/>
    <w:rsid w:val="009F6E23"/>
    <w:pPr>
      <w:widowControl w:val="0"/>
      <w:tabs>
        <w:tab w:val="left" w:pos="320"/>
        <w:tab w:val="left" w:pos="480"/>
      </w:tabs>
      <w:spacing w:line="280" w:lineRule="atLeast"/>
      <w:ind w:left="1008" w:hanging="144"/>
    </w:pPr>
    <w:rPr>
      <w:sz w:val="24"/>
    </w:rPr>
  </w:style>
  <w:style w:type="paragraph" w:customStyle="1" w:styleId="p27">
    <w:name w:val="p27"/>
    <w:basedOn w:val="Normale"/>
    <w:rsid w:val="009F6E23"/>
    <w:pPr>
      <w:widowControl w:val="0"/>
      <w:tabs>
        <w:tab w:val="left" w:pos="240"/>
      </w:tabs>
      <w:spacing w:line="280" w:lineRule="atLeast"/>
      <w:ind w:left="1200"/>
    </w:pPr>
    <w:rPr>
      <w:sz w:val="24"/>
    </w:rPr>
  </w:style>
  <w:style w:type="paragraph" w:customStyle="1" w:styleId="Corpodeltesto21">
    <w:name w:val="Corpo del testo 21"/>
    <w:basedOn w:val="Normale"/>
    <w:rsid w:val="009F6E23"/>
    <w:pPr>
      <w:spacing w:after="120" w:line="480" w:lineRule="auto"/>
    </w:pPr>
  </w:style>
  <w:style w:type="paragraph" w:customStyle="1" w:styleId="Carattere2">
    <w:name w:val="Carattere2"/>
    <w:rsid w:val="009F6E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pacing w:val="-2"/>
      <w:sz w:val="18"/>
      <w:szCs w:val="18"/>
      <w:lang w:val="en-GB" w:eastAsia="ar-SA"/>
    </w:rPr>
  </w:style>
  <w:style w:type="paragraph" w:styleId="Intestazione">
    <w:name w:val="header"/>
    <w:basedOn w:val="Normale"/>
    <w:rsid w:val="009F6E23"/>
    <w:pPr>
      <w:tabs>
        <w:tab w:val="center" w:pos="4819"/>
        <w:tab w:val="right" w:pos="9638"/>
      </w:tabs>
    </w:pPr>
  </w:style>
  <w:style w:type="paragraph" w:customStyle="1" w:styleId="p7">
    <w:name w:val="p7"/>
    <w:basedOn w:val="Normale"/>
    <w:rsid w:val="009F6E23"/>
    <w:pPr>
      <w:widowControl w:val="0"/>
      <w:spacing w:line="280" w:lineRule="atLeast"/>
      <w:ind w:left="1008" w:hanging="432"/>
      <w:jc w:val="both"/>
    </w:pPr>
    <w:rPr>
      <w:sz w:val="24"/>
    </w:rPr>
  </w:style>
  <w:style w:type="paragraph" w:customStyle="1" w:styleId="p12">
    <w:name w:val="p12"/>
    <w:basedOn w:val="Normale"/>
    <w:rsid w:val="009F6E23"/>
    <w:pPr>
      <w:widowControl w:val="0"/>
      <w:tabs>
        <w:tab w:val="left" w:pos="720"/>
      </w:tabs>
      <w:spacing w:line="280" w:lineRule="atLeast"/>
      <w:jc w:val="both"/>
    </w:pPr>
    <w:rPr>
      <w:sz w:val="24"/>
    </w:rPr>
  </w:style>
  <w:style w:type="paragraph" w:styleId="NormaleWeb">
    <w:name w:val="Normal (Web)"/>
    <w:basedOn w:val="Normale"/>
    <w:uiPriority w:val="99"/>
    <w:rsid w:val="009F6E23"/>
    <w:pPr>
      <w:spacing w:before="280" w:after="280"/>
    </w:pPr>
    <w:rPr>
      <w:sz w:val="24"/>
      <w:szCs w:val="24"/>
    </w:rPr>
  </w:style>
  <w:style w:type="paragraph" w:customStyle="1" w:styleId="CarattereCarattereCarattereCarattereCarattereCarattere">
    <w:name w:val="Carattere Carattere Carattere Carattere Carattere Carattere"/>
    <w:rsid w:val="009F6E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pacing w:val="-2"/>
      <w:sz w:val="18"/>
      <w:szCs w:val="18"/>
      <w:lang w:val="en-GB" w:eastAsia="ar-SA"/>
    </w:rPr>
  </w:style>
  <w:style w:type="paragraph" w:customStyle="1" w:styleId="Rientrocorpodeltesto22">
    <w:name w:val="Rientro corpo del testo 22"/>
    <w:basedOn w:val="Normale"/>
    <w:rsid w:val="009F6E23"/>
    <w:pPr>
      <w:ind w:left="360"/>
      <w:jc w:val="both"/>
    </w:pPr>
    <w:rPr>
      <w:sz w:val="24"/>
    </w:rPr>
  </w:style>
  <w:style w:type="paragraph" w:customStyle="1" w:styleId="provvr01">
    <w:name w:val="provv_r01"/>
    <w:basedOn w:val="Normale"/>
    <w:rsid w:val="009F6E23"/>
    <w:pPr>
      <w:spacing w:before="280" w:after="280"/>
      <w:jc w:val="both"/>
    </w:pPr>
    <w:rPr>
      <w:rFonts w:ascii="Verdana" w:hAnsi="Verdana" w:cs="Verdana"/>
      <w:sz w:val="24"/>
      <w:szCs w:val="24"/>
    </w:rPr>
  </w:style>
  <w:style w:type="paragraph" w:customStyle="1" w:styleId="provvr11">
    <w:name w:val="provv_r11"/>
    <w:basedOn w:val="Normale"/>
    <w:rsid w:val="009F6E23"/>
    <w:pPr>
      <w:spacing w:before="280" w:after="280"/>
      <w:ind w:firstLine="400"/>
      <w:jc w:val="both"/>
    </w:pPr>
    <w:rPr>
      <w:rFonts w:ascii="Verdana" w:hAnsi="Verdana" w:cs="Verdana"/>
      <w:sz w:val="24"/>
      <w:szCs w:val="24"/>
    </w:rPr>
  </w:style>
  <w:style w:type="paragraph" w:customStyle="1" w:styleId="Default">
    <w:name w:val="Default"/>
    <w:uiPriority w:val="99"/>
    <w:rsid w:val="009F6E23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p18">
    <w:name w:val="p18"/>
    <w:basedOn w:val="Normale"/>
    <w:rsid w:val="009F6E23"/>
    <w:pPr>
      <w:widowControl w:val="0"/>
      <w:numPr>
        <w:numId w:val="3"/>
      </w:numPr>
      <w:tabs>
        <w:tab w:val="left" w:pos="720"/>
      </w:tabs>
      <w:spacing w:line="280" w:lineRule="atLeast"/>
    </w:pPr>
    <w:rPr>
      <w:sz w:val="24"/>
    </w:rPr>
  </w:style>
  <w:style w:type="paragraph" w:customStyle="1" w:styleId="Preformattato">
    <w:name w:val="Preformattato"/>
    <w:basedOn w:val="Normale"/>
    <w:rsid w:val="009F6E23"/>
    <w:pPr>
      <w:tabs>
        <w:tab w:val="left" w:pos="0"/>
        <w:tab w:val="num" w:pos="36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left="360" w:hanging="360"/>
    </w:pPr>
    <w:rPr>
      <w:rFonts w:ascii="Courier New" w:hAnsi="Courier New" w:cs="Courier New"/>
    </w:rPr>
  </w:style>
  <w:style w:type="paragraph" w:customStyle="1" w:styleId="Mappadocumento1">
    <w:name w:val="Mappa documento1"/>
    <w:basedOn w:val="Normale"/>
    <w:rsid w:val="009F6E23"/>
    <w:pPr>
      <w:shd w:val="clear" w:color="auto" w:fill="000080"/>
    </w:pPr>
    <w:rPr>
      <w:rFonts w:ascii="Tahoma" w:hAnsi="Tahoma" w:cs="Tahoma"/>
    </w:rPr>
  </w:style>
  <w:style w:type="paragraph" w:customStyle="1" w:styleId="p22">
    <w:name w:val="p22"/>
    <w:basedOn w:val="Normale"/>
    <w:rsid w:val="009F6E23"/>
    <w:pPr>
      <w:widowControl w:val="0"/>
      <w:tabs>
        <w:tab w:val="num" w:pos="360"/>
        <w:tab w:val="left" w:pos="400"/>
      </w:tabs>
      <w:spacing w:line="280" w:lineRule="atLeast"/>
      <w:ind w:left="1008" w:hanging="432"/>
    </w:pPr>
    <w:rPr>
      <w:sz w:val="24"/>
    </w:rPr>
  </w:style>
  <w:style w:type="paragraph" w:customStyle="1" w:styleId="p6">
    <w:name w:val="p6"/>
    <w:basedOn w:val="Normale"/>
    <w:rsid w:val="009F6E23"/>
    <w:pPr>
      <w:widowControl w:val="0"/>
      <w:tabs>
        <w:tab w:val="left" w:pos="420"/>
      </w:tabs>
      <w:spacing w:line="280" w:lineRule="atLeast"/>
      <w:ind w:left="1008" w:hanging="432"/>
      <w:jc w:val="both"/>
    </w:pPr>
    <w:rPr>
      <w:sz w:val="24"/>
    </w:rPr>
  </w:style>
  <w:style w:type="paragraph" w:customStyle="1" w:styleId="p23">
    <w:name w:val="p23"/>
    <w:basedOn w:val="Normale"/>
    <w:rsid w:val="009F6E23"/>
    <w:pPr>
      <w:widowControl w:val="0"/>
      <w:tabs>
        <w:tab w:val="num" w:pos="360"/>
        <w:tab w:val="left" w:pos="720"/>
      </w:tabs>
      <w:spacing w:line="280" w:lineRule="atLeast"/>
      <w:ind w:left="360" w:hanging="360"/>
    </w:pPr>
    <w:rPr>
      <w:sz w:val="24"/>
    </w:rPr>
  </w:style>
  <w:style w:type="paragraph" w:styleId="Testonotaapidipagina">
    <w:name w:val="footnote text"/>
    <w:basedOn w:val="Normale"/>
    <w:rsid w:val="009F6E23"/>
    <w:pPr>
      <w:tabs>
        <w:tab w:val="num" w:pos="360"/>
      </w:tabs>
      <w:ind w:left="360" w:hanging="360"/>
    </w:pPr>
  </w:style>
  <w:style w:type="paragraph" w:customStyle="1" w:styleId="CarattereCarattere2CarattereCarattereCarattere">
    <w:name w:val="Carattere Carattere2 Carattere Carattere Carattere"/>
    <w:rsid w:val="009F6E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pacing w:val="-2"/>
      <w:sz w:val="18"/>
      <w:szCs w:val="18"/>
      <w:lang w:val="en-GB" w:eastAsia="ar-SA"/>
    </w:rPr>
  </w:style>
  <w:style w:type="paragraph" w:customStyle="1" w:styleId="TelefonoeVia">
    <w:name w:val="Telefono e Via"/>
    <w:rsid w:val="009F6E23"/>
    <w:pPr>
      <w:suppressAutoHyphens/>
      <w:spacing w:before="1" w:after="1"/>
      <w:ind w:left="1" w:right="1" w:firstLine="1"/>
    </w:pPr>
    <w:rPr>
      <w:rFonts w:ascii="Gill Sans Light" w:hAnsi="Gill Sans Light" w:cs="Gill Sans Light"/>
      <w:sz w:val="17"/>
      <w:lang w:eastAsia="ar-SA"/>
    </w:rPr>
  </w:style>
  <w:style w:type="paragraph" w:customStyle="1" w:styleId="CarattereCarattere2CarattereCarattereCarattere0">
    <w:name w:val="Carattere Carattere2 Carattere Carattere Carattere"/>
    <w:rsid w:val="009F6E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napToGrid w:val="0"/>
      <w:spacing w:after="120"/>
      <w:jc w:val="both"/>
    </w:pPr>
    <w:rPr>
      <w:rFonts w:ascii="Arial" w:hAnsi="Arial" w:cs="Arial"/>
      <w:spacing w:val="-2"/>
      <w:sz w:val="18"/>
      <w:szCs w:val="18"/>
      <w:lang w:val="en-GB" w:eastAsia="ar-SA"/>
    </w:rPr>
  </w:style>
  <w:style w:type="paragraph" w:customStyle="1" w:styleId="p8">
    <w:name w:val="p8"/>
    <w:basedOn w:val="Normale"/>
    <w:rsid w:val="009F6E23"/>
    <w:pPr>
      <w:widowControl w:val="0"/>
      <w:tabs>
        <w:tab w:val="num" w:pos="360"/>
        <w:tab w:val="left" w:pos="880"/>
      </w:tabs>
      <w:snapToGrid w:val="0"/>
      <w:spacing w:line="280" w:lineRule="atLeast"/>
      <w:ind w:left="576" w:hanging="432"/>
      <w:jc w:val="both"/>
    </w:pPr>
    <w:rPr>
      <w:sz w:val="24"/>
    </w:rPr>
  </w:style>
  <w:style w:type="paragraph" w:customStyle="1" w:styleId="CarattereCarattere1CarattereCarattere">
    <w:name w:val="Carattere Carattere1 Carattere Carattere"/>
    <w:rsid w:val="009F6E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pacing w:val="-2"/>
      <w:sz w:val="18"/>
      <w:szCs w:val="18"/>
      <w:lang w:val="en-GB" w:eastAsia="ar-SA"/>
    </w:rPr>
  </w:style>
  <w:style w:type="paragraph" w:customStyle="1" w:styleId="CarattereCarattereCarattereCarattereCarattereCarattere0">
    <w:name w:val="Carattere Carattere Carattere Carattere Carattere Carattere"/>
    <w:rsid w:val="009F6E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pacing w:val="-2"/>
      <w:sz w:val="18"/>
      <w:szCs w:val="18"/>
      <w:lang w:val="en-GB" w:eastAsia="ar-SA"/>
    </w:rPr>
  </w:style>
  <w:style w:type="paragraph" w:customStyle="1" w:styleId="Testocommento1">
    <w:name w:val="Testo commento1"/>
    <w:basedOn w:val="Normale"/>
    <w:rsid w:val="009F6E23"/>
  </w:style>
  <w:style w:type="paragraph" w:styleId="Soggettocommento">
    <w:name w:val="annotation subject"/>
    <w:basedOn w:val="Testocommento1"/>
    <w:next w:val="Testocommento1"/>
    <w:rsid w:val="009F6E23"/>
    <w:rPr>
      <w:b/>
      <w:bCs/>
    </w:rPr>
  </w:style>
  <w:style w:type="paragraph" w:customStyle="1" w:styleId="1">
    <w:name w:val="1"/>
    <w:rsid w:val="009F6E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pacing w:val="-2"/>
      <w:sz w:val="18"/>
      <w:szCs w:val="18"/>
      <w:lang w:val="en-GB" w:eastAsia="ar-SA"/>
    </w:rPr>
  </w:style>
  <w:style w:type="paragraph" w:customStyle="1" w:styleId="Contenutotabella">
    <w:name w:val="Contenuto tabella"/>
    <w:basedOn w:val="Normale"/>
    <w:rsid w:val="009F6E23"/>
    <w:pPr>
      <w:suppressLineNumbers/>
    </w:pPr>
  </w:style>
  <w:style w:type="paragraph" w:customStyle="1" w:styleId="Intestazionetabella">
    <w:name w:val="Intestazione tabella"/>
    <w:basedOn w:val="Contenutotabella"/>
    <w:rsid w:val="009F6E23"/>
    <w:pPr>
      <w:jc w:val="center"/>
    </w:pPr>
    <w:rPr>
      <w:b/>
      <w:bCs/>
    </w:rPr>
  </w:style>
  <w:style w:type="paragraph" w:styleId="Testonormale">
    <w:name w:val="Plain Text"/>
    <w:basedOn w:val="Normale"/>
    <w:link w:val="TestonormaleCarattere"/>
    <w:rsid w:val="00CF6C5F"/>
    <w:pPr>
      <w:suppressAutoHyphens w:val="0"/>
    </w:pPr>
    <w:rPr>
      <w:rFonts w:ascii="Courier New" w:hAnsi="Courier New" w:cs="Courier New"/>
    </w:rPr>
  </w:style>
  <w:style w:type="paragraph" w:styleId="Rientrocorpodeltesto2">
    <w:name w:val="Body Text Indent 2"/>
    <w:basedOn w:val="Normale"/>
    <w:rsid w:val="00D37EF0"/>
    <w:pPr>
      <w:spacing w:after="120" w:line="480" w:lineRule="auto"/>
      <w:ind w:left="283"/>
    </w:pPr>
  </w:style>
  <w:style w:type="paragraph" w:customStyle="1" w:styleId="p14">
    <w:name w:val="p14"/>
    <w:basedOn w:val="Normale"/>
    <w:rsid w:val="00D37EF0"/>
    <w:pPr>
      <w:widowControl w:val="0"/>
      <w:numPr>
        <w:ilvl w:val="8"/>
      </w:numPr>
      <w:tabs>
        <w:tab w:val="num" w:pos="0"/>
        <w:tab w:val="left" w:pos="8240"/>
      </w:tabs>
      <w:suppressAutoHyphens w:val="0"/>
      <w:spacing w:line="240" w:lineRule="atLeast"/>
      <w:ind w:left="6800"/>
      <w:jc w:val="both"/>
    </w:pPr>
    <w:rPr>
      <w:snapToGrid w:val="0"/>
      <w:sz w:val="24"/>
      <w:lang w:eastAsia="it-IT"/>
    </w:rPr>
  </w:style>
  <w:style w:type="table" w:styleId="Grigliatabella">
    <w:name w:val="Table Grid"/>
    <w:basedOn w:val="Tabellanormale"/>
    <w:uiPriority w:val="59"/>
    <w:rsid w:val="00D37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rsid w:val="00FF293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FF2933"/>
    <w:rPr>
      <w:lang w:eastAsia="ar-SA"/>
    </w:rPr>
  </w:style>
  <w:style w:type="paragraph" w:customStyle="1" w:styleId="Corpo">
    <w:name w:val="Corpo"/>
    <w:rsid w:val="00FF2933"/>
    <w:pPr>
      <w:spacing w:line="312" w:lineRule="atLeast"/>
      <w:ind w:firstLine="680"/>
      <w:jc w:val="both"/>
    </w:pPr>
    <w:rPr>
      <w:sz w:val="24"/>
    </w:rPr>
  </w:style>
  <w:style w:type="paragraph" w:customStyle="1" w:styleId="Trattino">
    <w:name w:val="Trattino"/>
    <w:basedOn w:val="Normale"/>
    <w:rsid w:val="00FF2933"/>
    <w:pPr>
      <w:tabs>
        <w:tab w:val="left" w:pos="480"/>
        <w:tab w:val="left" w:pos="1134"/>
      </w:tabs>
      <w:suppressAutoHyphens w:val="0"/>
      <w:ind w:left="480" w:hanging="480"/>
      <w:jc w:val="both"/>
    </w:pPr>
    <w:rPr>
      <w:rFonts w:ascii="courier10 cpi" w:hAnsi="courier10 cpi"/>
      <w:sz w:val="24"/>
      <w:lang w:eastAsia="it-IT"/>
    </w:rPr>
  </w:style>
  <w:style w:type="paragraph" w:customStyle="1" w:styleId="p16">
    <w:name w:val="p16"/>
    <w:basedOn w:val="Normale"/>
    <w:rsid w:val="00A52B01"/>
    <w:pPr>
      <w:widowControl w:val="0"/>
      <w:numPr>
        <w:ilvl w:val="8"/>
      </w:numPr>
      <w:tabs>
        <w:tab w:val="num" w:pos="0"/>
        <w:tab w:val="left" w:pos="400"/>
        <w:tab w:val="left" w:pos="700"/>
      </w:tabs>
      <w:suppressAutoHyphens w:val="0"/>
      <w:spacing w:line="280" w:lineRule="atLeast"/>
      <w:jc w:val="both"/>
    </w:pPr>
    <w:rPr>
      <w:snapToGrid w:val="0"/>
      <w:sz w:val="24"/>
      <w:lang w:eastAsia="it-IT"/>
    </w:rPr>
  </w:style>
  <w:style w:type="paragraph" w:styleId="Paragrafoelenco">
    <w:name w:val="List Paragraph"/>
    <w:basedOn w:val="Normale"/>
    <w:uiPriority w:val="34"/>
    <w:qFormat/>
    <w:rsid w:val="00546843"/>
    <w:pPr>
      <w:ind w:left="708"/>
    </w:pPr>
  </w:style>
  <w:style w:type="paragraph" w:styleId="Corpodeltesto3">
    <w:name w:val="Body Text 3"/>
    <w:basedOn w:val="Normale"/>
    <w:link w:val="Corpodeltesto3Carattere"/>
    <w:rsid w:val="004F502A"/>
    <w:pPr>
      <w:suppressAutoHyphens w:val="0"/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4F502A"/>
    <w:rPr>
      <w:sz w:val="16"/>
      <w:szCs w:val="16"/>
    </w:rPr>
  </w:style>
  <w:style w:type="paragraph" w:customStyle="1" w:styleId="nessunaspaziatura">
    <w:name w:val="nessunaspaziatura"/>
    <w:basedOn w:val="Normale"/>
    <w:rsid w:val="004F502A"/>
    <w:pPr>
      <w:suppressAutoHyphens w:val="0"/>
      <w:jc w:val="both"/>
    </w:pPr>
    <w:rPr>
      <w:rFonts w:ascii="Arial" w:eastAsia="Calibri" w:hAnsi="Arial" w:cs="Arial"/>
      <w:lang w:eastAsia="it-IT"/>
    </w:rPr>
  </w:style>
  <w:style w:type="paragraph" w:customStyle="1" w:styleId="Testodelblocco1">
    <w:name w:val="Testo del blocco1"/>
    <w:basedOn w:val="Normale"/>
    <w:rsid w:val="00B270BF"/>
    <w:pPr>
      <w:ind w:left="285" w:right="-1"/>
      <w:jc w:val="both"/>
    </w:pPr>
    <w:rPr>
      <w:rFonts w:cs="CG Times (W1)"/>
      <w:sz w:val="24"/>
    </w:rPr>
  </w:style>
  <w:style w:type="character" w:styleId="Enfasicorsivo">
    <w:name w:val="Emphasis"/>
    <w:basedOn w:val="Carpredefinitoparagrafo"/>
    <w:qFormat/>
    <w:rsid w:val="00717BA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3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4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24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8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84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551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05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146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7315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660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0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83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50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161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10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283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50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557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2603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647EE-EAF9-4F4F-81B2-7353859A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Lettera d'invito</vt:lpstr>
    </vt:vector>
  </TitlesOfParts>
  <Company>Provincia Autonoma di Trento - APAC - Centrale Acquisti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Lettera d'invito</dc:title>
  <dc:creator>PR43820</dc:creator>
  <cp:lastModifiedBy>5319868</cp:lastModifiedBy>
  <cp:revision>4</cp:revision>
  <cp:lastPrinted>2020-10-09T06:54:00Z</cp:lastPrinted>
  <dcterms:created xsi:type="dcterms:W3CDTF">2020-08-25T14:51:00Z</dcterms:created>
  <dcterms:modified xsi:type="dcterms:W3CDTF">2020-10-09T06:55:00Z</dcterms:modified>
</cp:coreProperties>
</file>